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BFE7D4" w14:textId="0141D8B2" w:rsidR="002C45C6" w:rsidRDefault="002C45C6" w:rsidP="00110F55">
      <w:pPr>
        <w:spacing w:after="360"/>
        <w:jc w:val="right"/>
      </w:pPr>
      <w:bookmarkStart w:id="0" w:name="_Hlk892447291"/>
      <w:bookmarkEnd w:id="0"/>
      <w:r>
        <w:rPr>
          <w:rFonts w:eastAsia="Arial" w:cs="Arial"/>
          <w:b/>
          <w:szCs w:val="20"/>
          <w:lang w:eastAsia="ar-SA"/>
        </w:rPr>
        <w:t xml:space="preserve">   </w:t>
      </w:r>
      <w:r>
        <w:rPr>
          <w:rFonts w:cs="Arial"/>
          <w:b/>
          <w:szCs w:val="20"/>
          <w:lang w:eastAsia="ar-SA"/>
        </w:rPr>
        <w:t>Załącznik nr 2 do zapytania cenowego</w:t>
      </w:r>
    </w:p>
    <w:p w14:paraId="502D6750" w14:textId="77777777" w:rsidR="002C45C6" w:rsidRDefault="002C45C6" w:rsidP="002C45C6">
      <w:pPr>
        <w:jc w:val="center"/>
      </w:pPr>
      <w:r>
        <w:rPr>
          <w:rFonts w:cs="Arial"/>
          <w:b/>
          <w:szCs w:val="20"/>
        </w:rPr>
        <w:t>Projekt umowy</w:t>
      </w:r>
    </w:p>
    <w:p w14:paraId="78E143D9" w14:textId="32F6574D" w:rsidR="002C45C6" w:rsidRPr="00ED6432" w:rsidRDefault="002C45C6" w:rsidP="00A05D62">
      <w:pPr>
        <w:spacing w:line="240" w:lineRule="auto"/>
        <w:rPr>
          <w:rFonts w:cs="Arial"/>
          <w:szCs w:val="20"/>
        </w:rPr>
      </w:pPr>
      <w:r>
        <w:rPr>
          <w:rFonts w:cs="Arial"/>
          <w:szCs w:val="20"/>
        </w:rPr>
        <w:t xml:space="preserve">Zawarta </w:t>
      </w:r>
      <w:r>
        <w:rPr>
          <w:rFonts w:cs="Arial"/>
          <w:b/>
          <w:szCs w:val="20"/>
        </w:rPr>
        <w:t>w dniu ………..202…….. </w:t>
      </w:r>
      <w:r>
        <w:rPr>
          <w:rFonts w:cs="Arial"/>
          <w:szCs w:val="20"/>
        </w:rPr>
        <w:t xml:space="preserve">roku pomiędzy Gminą Miasta Radomia ul. Jana Kilińskiego 30, 26 – 600 Radom, NIP 7962817529, REGON 670223451 w ramach działalności </w:t>
      </w:r>
      <w:r>
        <w:rPr>
          <w:rFonts w:cs="Arial"/>
          <w:b/>
          <w:szCs w:val="20"/>
        </w:rPr>
        <w:t xml:space="preserve">Domu Pomocy Społecznej  im. Św. Kazimierza, ul. Garbarska 35, 26-600 Radom, </w:t>
      </w:r>
      <w:r>
        <w:rPr>
          <w:rFonts w:cs="Arial"/>
          <w:szCs w:val="20"/>
        </w:rPr>
        <w:t xml:space="preserve">w imieniu i na rzecz, której działa </w:t>
      </w:r>
      <w:r w:rsidR="00A05D62" w:rsidRPr="00893ECB">
        <w:rPr>
          <w:rFonts w:cs="Arial"/>
          <w:szCs w:val="20"/>
        </w:rPr>
        <w:t>Leszek Bartosiak – Dyrektor Miejskiego Centrum Usług Wspólnych w Radomiu, z siedzibą w Radomiu, przy ul. Pułaskiego 9 – na podstawie udzielonego przez Prezydenta Miasta Radomia pełnomocnictwa Nr</w:t>
      </w:r>
      <w:r w:rsidR="00FD2615">
        <w:rPr>
          <w:rFonts w:cs="Arial"/>
          <w:szCs w:val="20"/>
        </w:rPr>
        <w:t>………..</w:t>
      </w:r>
      <w:r w:rsidR="00A05D62" w:rsidRPr="00893ECB">
        <w:rPr>
          <w:rFonts w:cs="Arial"/>
          <w:szCs w:val="20"/>
        </w:rPr>
        <w:t>z dnia</w:t>
      </w:r>
      <w:r w:rsidR="00FD2615">
        <w:rPr>
          <w:rFonts w:cs="Arial"/>
          <w:szCs w:val="20"/>
        </w:rPr>
        <w:t>……………….</w:t>
      </w:r>
      <w:r w:rsidR="00A05D62" w:rsidRPr="00893ECB">
        <w:rPr>
          <w:rFonts w:cs="Arial"/>
          <w:szCs w:val="20"/>
        </w:rPr>
        <w:t>roku</w:t>
      </w:r>
    </w:p>
    <w:p w14:paraId="74F4C939" w14:textId="77777777" w:rsidR="002C45C6" w:rsidRDefault="002C45C6" w:rsidP="002C45C6">
      <w:r>
        <w:rPr>
          <w:rFonts w:cs="Arial"/>
          <w:szCs w:val="20"/>
        </w:rPr>
        <w:t xml:space="preserve">zwaną w dalszej części umowy </w:t>
      </w:r>
      <w:r>
        <w:rPr>
          <w:rFonts w:cs="Arial"/>
          <w:b/>
          <w:szCs w:val="20"/>
        </w:rPr>
        <w:t>Zamawiającym,</w:t>
      </w:r>
    </w:p>
    <w:p w14:paraId="6DD89766" w14:textId="77777777" w:rsidR="002C45C6" w:rsidRDefault="002C45C6" w:rsidP="002C45C6">
      <w:r>
        <w:rPr>
          <w:rFonts w:cs="Arial"/>
          <w:b/>
          <w:szCs w:val="20"/>
        </w:rPr>
        <w:t>a  …………………………….</w:t>
      </w:r>
    </w:p>
    <w:p w14:paraId="29352276" w14:textId="77777777" w:rsidR="002C45C6" w:rsidRDefault="002C45C6" w:rsidP="002C45C6">
      <w:r>
        <w:rPr>
          <w:rFonts w:cs="Arial"/>
          <w:b/>
          <w:szCs w:val="20"/>
        </w:rPr>
        <w:t xml:space="preserve">NIP: ……………………, Regon: …………….. , </w:t>
      </w:r>
    </w:p>
    <w:p w14:paraId="7677CCD3" w14:textId="77777777" w:rsidR="002C45C6" w:rsidRDefault="002C45C6" w:rsidP="002C45C6">
      <w:r>
        <w:rPr>
          <w:rFonts w:cs="Arial"/>
          <w:b/>
          <w:szCs w:val="20"/>
        </w:rPr>
        <w:t>reprezentowanym przez: ……………………….</w:t>
      </w:r>
    </w:p>
    <w:p w14:paraId="6CF9B130" w14:textId="77777777" w:rsidR="002C45C6" w:rsidRDefault="002C45C6" w:rsidP="002C45C6">
      <w:r>
        <w:rPr>
          <w:rFonts w:cs="Arial"/>
          <w:szCs w:val="20"/>
        </w:rPr>
        <w:t xml:space="preserve">zwanym dalej </w:t>
      </w:r>
      <w:r>
        <w:rPr>
          <w:rFonts w:cs="Arial"/>
          <w:b/>
          <w:szCs w:val="20"/>
        </w:rPr>
        <w:t>Wykonawcą.</w:t>
      </w:r>
    </w:p>
    <w:p w14:paraId="420F6610" w14:textId="45890DB5" w:rsidR="002C45C6" w:rsidRDefault="002C45C6" w:rsidP="002C45C6">
      <w:pPr>
        <w:spacing w:after="0" w:line="240" w:lineRule="auto"/>
      </w:pPr>
      <w:bookmarkStart w:id="1" w:name="_Hlk88814236"/>
      <w:r>
        <w:rPr>
          <w:rFonts w:cs="Arial"/>
          <w:i/>
          <w:kern w:val="2"/>
          <w:szCs w:val="20"/>
        </w:rPr>
        <w:t xml:space="preserve">Niniejszą umowę strony zawierają bez stosowania przepisów ustawy z dnia 11 września 2019 roku - Prawo zamówień </w:t>
      </w:r>
      <w:r w:rsidRPr="0044534D">
        <w:rPr>
          <w:rFonts w:cs="Arial"/>
          <w:i/>
          <w:kern w:val="2"/>
          <w:szCs w:val="20"/>
        </w:rPr>
        <w:t xml:space="preserve">publicznych </w:t>
      </w:r>
      <w:r w:rsidRPr="0044534D">
        <w:rPr>
          <w:rFonts w:eastAsia="Times New Roman" w:cs="Arial"/>
          <w:i/>
          <w:kern w:val="2"/>
          <w:szCs w:val="20"/>
          <w:lang w:eastAsia="pl-PL"/>
        </w:rPr>
        <w:t>(tj. Dz.U. 202</w:t>
      </w:r>
      <w:r w:rsidR="00F72CBE" w:rsidRPr="0044534D">
        <w:rPr>
          <w:rFonts w:eastAsia="Times New Roman" w:cs="Arial"/>
          <w:i/>
          <w:kern w:val="2"/>
          <w:szCs w:val="20"/>
          <w:lang w:eastAsia="pl-PL"/>
        </w:rPr>
        <w:t>4 poz. 1320</w:t>
      </w:r>
      <w:r w:rsidR="00A05D62">
        <w:rPr>
          <w:rFonts w:eastAsia="Times New Roman" w:cs="Arial"/>
          <w:i/>
          <w:kern w:val="2"/>
          <w:szCs w:val="20"/>
          <w:lang w:eastAsia="pl-PL"/>
        </w:rPr>
        <w:t xml:space="preserve"> z </w:t>
      </w:r>
      <w:proofErr w:type="spellStart"/>
      <w:r w:rsidR="00A05D62">
        <w:rPr>
          <w:rFonts w:eastAsia="Times New Roman" w:cs="Arial"/>
          <w:i/>
          <w:kern w:val="2"/>
          <w:szCs w:val="20"/>
          <w:lang w:eastAsia="pl-PL"/>
        </w:rPr>
        <w:t>późn</w:t>
      </w:r>
      <w:proofErr w:type="spellEnd"/>
      <w:r w:rsidR="00A05D62">
        <w:rPr>
          <w:rFonts w:eastAsia="Times New Roman" w:cs="Arial"/>
          <w:i/>
          <w:kern w:val="2"/>
          <w:szCs w:val="20"/>
          <w:lang w:eastAsia="pl-PL"/>
        </w:rPr>
        <w:t>. zm.</w:t>
      </w:r>
      <w:r w:rsidRPr="0044534D">
        <w:rPr>
          <w:rFonts w:cs="Arial"/>
          <w:i/>
          <w:szCs w:val="20"/>
        </w:rPr>
        <w:t>).</w:t>
      </w:r>
      <w:r>
        <w:rPr>
          <w:rFonts w:cs="Arial"/>
          <w:i/>
          <w:szCs w:val="20"/>
        </w:rPr>
        <w:t xml:space="preserve"> </w:t>
      </w:r>
      <w:r>
        <w:rPr>
          <w:rFonts w:cs="Arial"/>
          <w:i/>
          <w:kern w:val="2"/>
          <w:szCs w:val="20"/>
        </w:rPr>
        <w:t>Wartość zamówienia jest niższa od kwoty 130 000,00 złotych o której mowa w art. 2 ust. 1 pkt. 1 ww. ustawy</w:t>
      </w:r>
      <w:r>
        <w:rPr>
          <w:rFonts w:cs="Arial"/>
          <w:kern w:val="2"/>
          <w:szCs w:val="20"/>
        </w:rPr>
        <w:t>.</w:t>
      </w:r>
      <w:bookmarkEnd w:id="1"/>
    </w:p>
    <w:p w14:paraId="63CB55BE" w14:textId="77777777" w:rsidR="002C45C6" w:rsidRDefault="002C45C6" w:rsidP="002C45C6">
      <w:pPr>
        <w:rPr>
          <w:rFonts w:cs="Arial"/>
          <w:szCs w:val="20"/>
        </w:rPr>
      </w:pPr>
    </w:p>
    <w:p w14:paraId="0AA54360" w14:textId="77777777" w:rsidR="002C45C6" w:rsidRDefault="002C45C6" w:rsidP="002C45C6">
      <w:pPr>
        <w:pStyle w:val="Akapitzlist"/>
        <w:spacing w:line="276" w:lineRule="auto"/>
        <w:ind w:left="0"/>
        <w:jc w:val="center"/>
      </w:pPr>
      <w:r>
        <w:rPr>
          <w:rFonts w:ascii="Arial" w:hAnsi="Arial" w:cs="Arial"/>
          <w:b/>
          <w:szCs w:val="20"/>
        </w:rPr>
        <w:t>§</w:t>
      </w:r>
      <w:r>
        <w:rPr>
          <w:rFonts w:cs="Arial"/>
          <w:b/>
          <w:szCs w:val="20"/>
        </w:rPr>
        <w:t xml:space="preserve">  </w:t>
      </w:r>
      <w:r>
        <w:rPr>
          <w:rFonts w:ascii="Arial" w:hAnsi="Arial" w:cs="Arial"/>
          <w:b/>
          <w:szCs w:val="20"/>
        </w:rPr>
        <w:t>1</w:t>
      </w:r>
    </w:p>
    <w:p w14:paraId="01167C31" w14:textId="62183FC9" w:rsidR="002C45C6" w:rsidRDefault="002C45C6" w:rsidP="00AA7F68">
      <w:pPr>
        <w:numPr>
          <w:ilvl w:val="0"/>
          <w:numId w:val="19"/>
        </w:numPr>
        <w:suppressAutoHyphens/>
        <w:spacing w:after="0"/>
      </w:pPr>
      <w:r>
        <w:rPr>
          <w:rFonts w:cs="Arial"/>
          <w:szCs w:val="20"/>
        </w:rPr>
        <w:t xml:space="preserve">Przedmiotem umowy jest sukcesywna dostawa </w:t>
      </w:r>
      <w:r>
        <w:rPr>
          <w:rFonts w:cs="Arial"/>
          <w:b/>
          <w:bCs/>
          <w:szCs w:val="20"/>
        </w:rPr>
        <w:t>świeżych jaj kurzych wraz z transportem  w 202</w:t>
      </w:r>
      <w:r w:rsidR="00A05D62">
        <w:rPr>
          <w:rFonts w:cs="Arial"/>
          <w:b/>
          <w:bCs/>
          <w:szCs w:val="20"/>
        </w:rPr>
        <w:t>6</w:t>
      </w:r>
      <w:r>
        <w:rPr>
          <w:rFonts w:cs="Arial"/>
          <w:b/>
          <w:bCs/>
          <w:szCs w:val="20"/>
        </w:rPr>
        <w:t xml:space="preserve"> roku dla</w:t>
      </w:r>
      <w:r>
        <w:rPr>
          <w:rFonts w:cs="Arial"/>
          <w:szCs w:val="20"/>
        </w:rPr>
        <w:t xml:space="preserve"> </w:t>
      </w:r>
      <w:r>
        <w:rPr>
          <w:rFonts w:cs="Arial"/>
          <w:b/>
          <w:szCs w:val="20"/>
        </w:rPr>
        <w:t>Domu Pomocy Społecznej  im. Św. Kazimierza, ul. Garbarska 35,</w:t>
      </w:r>
      <w:r>
        <w:rPr>
          <w:rFonts w:cs="Arial"/>
          <w:szCs w:val="20"/>
        </w:rPr>
        <w:t xml:space="preserve"> </w:t>
      </w:r>
      <w:r>
        <w:rPr>
          <w:rFonts w:cs="Arial"/>
          <w:b/>
          <w:szCs w:val="20"/>
        </w:rPr>
        <w:t>26-600 Radom.</w:t>
      </w:r>
    </w:p>
    <w:p w14:paraId="56A70DC2" w14:textId="4982317A" w:rsidR="002C45C6" w:rsidRDefault="002C45C6" w:rsidP="00AA7F68">
      <w:pPr>
        <w:pStyle w:val="Akapitzlist"/>
        <w:numPr>
          <w:ilvl w:val="0"/>
          <w:numId w:val="19"/>
        </w:numPr>
        <w:suppressAutoHyphens/>
        <w:spacing w:line="276" w:lineRule="auto"/>
      </w:pPr>
      <w:r>
        <w:rPr>
          <w:rFonts w:ascii="Arial" w:hAnsi="Arial" w:cs="Arial"/>
          <w:szCs w:val="20"/>
        </w:rPr>
        <w:t xml:space="preserve">Umowa zostaje zawarta na czas określony </w:t>
      </w:r>
      <w:r>
        <w:rPr>
          <w:rFonts w:ascii="Arial" w:hAnsi="Arial" w:cs="Arial"/>
          <w:b/>
          <w:szCs w:val="20"/>
        </w:rPr>
        <w:t>od dnia 01.01.202</w:t>
      </w:r>
      <w:r w:rsidR="00A05D62">
        <w:rPr>
          <w:rFonts w:ascii="Arial" w:hAnsi="Arial" w:cs="Arial"/>
          <w:b/>
          <w:szCs w:val="20"/>
        </w:rPr>
        <w:t>6</w:t>
      </w:r>
      <w:r>
        <w:rPr>
          <w:rFonts w:ascii="Arial" w:hAnsi="Arial" w:cs="Arial"/>
          <w:b/>
          <w:szCs w:val="20"/>
        </w:rPr>
        <w:t xml:space="preserve"> roku do dnia </w:t>
      </w:r>
      <w:r>
        <w:rPr>
          <w:rFonts w:ascii="Arial" w:hAnsi="Arial" w:cs="Arial"/>
          <w:b/>
          <w:bCs/>
          <w:szCs w:val="20"/>
        </w:rPr>
        <w:t>31.12.202</w:t>
      </w:r>
      <w:r w:rsidR="00A05D62">
        <w:rPr>
          <w:rFonts w:ascii="Arial" w:hAnsi="Arial" w:cs="Arial"/>
          <w:b/>
          <w:bCs/>
          <w:szCs w:val="20"/>
        </w:rPr>
        <w:t>6</w:t>
      </w:r>
      <w:r>
        <w:rPr>
          <w:rFonts w:ascii="Arial" w:hAnsi="Arial" w:cs="Arial"/>
          <w:b/>
          <w:bCs/>
          <w:szCs w:val="20"/>
        </w:rPr>
        <w:t xml:space="preserve"> </w:t>
      </w:r>
      <w:r>
        <w:rPr>
          <w:rFonts w:ascii="Arial" w:hAnsi="Arial" w:cs="Arial"/>
          <w:b/>
          <w:szCs w:val="20"/>
        </w:rPr>
        <w:t>roku.</w:t>
      </w:r>
    </w:p>
    <w:p w14:paraId="61C7C0E3" w14:textId="77777777" w:rsidR="002C45C6" w:rsidRDefault="002C45C6" w:rsidP="002C45C6">
      <w:pPr>
        <w:pStyle w:val="Akapitzlist"/>
        <w:spacing w:line="276" w:lineRule="auto"/>
        <w:ind w:left="360"/>
        <w:rPr>
          <w:rFonts w:ascii="Arial" w:hAnsi="Arial" w:cs="Arial"/>
          <w:szCs w:val="20"/>
        </w:rPr>
      </w:pPr>
    </w:p>
    <w:p w14:paraId="473FC1F8" w14:textId="77777777" w:rsidR="002C45C6" w:rsidRDefault="002C45C6" w:rsidP="00AA7F68">
      <w:pPr>
        <w:pStyle w:val="Akapitzlist"/>
        <w:numPr>
          <w:ilvl w:val="0"/>
          <w:numId w:val="7"/>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2</w:t>
      </w:r>
    </w:p>
    <w:p w14:paraId="74012A72" w14:textId="77777777" w:rsidR="002C45C6" w:rsidRDefault="002C45C6" w:rsidP="00AA7F68">
      <w:pPr>
        <w:numPr>
          <w:ilvl w:val="0"/>
          <w:numId w:val="13"/>
        </w:numPr>
        <w:suppressAutoHyphens/>
        <w:spacing w:after="0"/>
        <w:ind w:left="284" w:hanging="284"/>
      </w:pPr>
      <w:r>
        <w:rPr>
          <w:rFonts w:cs="Arial"/>
          <w:szCs w:val="20"/>
        </w:rPr>
        <w:t xml:space="preserve">Wartość umowy strony ustalają na </w:t>
      </w:r>
      <w:r>
        <w:rPr>
          <w:rFonts w:cs="Arial"/>
          <w:b/>
          <w:szCs w:val="20"/>
        </w:rPr>
        <w:t>kwotę: ………………… złotych brutto</w:t>
      </w:r>
    </w:p>
    <w:p w14:paraId="6BC65212" w14:textId="77777777" w:rsidR="002C45C6" w:rsidRDefault="002C45C6" w:rsidP="002C45C6">
      <w:pPr>
        <w:spacing w:after="0"/>
        <w:ind w:left="284"/>
      </w:pPr>
      <w:r>
        <w:rPr>
          <w:rFonts w:cs="Arial"/>
          <w:b/>
          <w:szCs w:val="20"/>
        </w:rPr>
        <w:t xml:space="preserve">(słownie: ……………………………………………………………………...) </w:t>
      </w:r>
      <w:r>
        <w:rPr>
          <w:rFonts w:cs="Arial"/>
          <w:bCs/>
          <w:szCs w:val="20"/>
        </w:rPr>
        <w:t>w</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netto………………………….(słownie………………………………………………..)</w:t>
      </w:r>
      <w:r>
        <w:rPr>
          <w:rFonts w:cs="Arial"/>
          <w:szCs w:val="20"/>
        </w:rPr>
        <w:t xml:space="preserve"> zgodnie z formularzem ofertowym stanowiącym załącznik do zapytania cenowego.</w:t>
      </w:r>
    </w:p>
    <w:p w14:paraId="324763B7" w14:textId="77777777" w:rsidR="002C45C6" w:rsidRDefault="002C45C6" w:rsidP="00AA7F68">
      <w:pPr>
        <w:numPr>
          <w:ilvl w:val="0"/>
          <w:numId w:val="13"/>
        </w:numPr>
        <w:suppressAutoHyphens/>
        <w:spacing w:after="0"/>
        <w:ind w:left="284" w:hanging="284"/>
      </w:pPr>
      <w:r>
        <w:rPr>
          <w:rFonts w:cs="Arial"/>
          <w:szCs w:val="20"/>
        </w:rPr>
        <w:t>Ceny poszczególnych towarów  określone są w formularzu oferty (stanowiącym załącznik do zapytania cenowego) który stanowi integralną część umowy.</w:t>
      </w:r>
    </w:p>
    <w:p w14:paraId="77C941F6" w14:textId="770DF944" w:rsidR="002C45C6" w:rsidRDefault="002C45C6" w:rsidP="00AA7F68">
      <w:pPr>
        <w:numPr>
          <w:ilvl w:val="0"/>
          <w:numId w:val="13"/>
        </w:numPr>
        <w:suppressAutoHyphens/>
        <w:spacing w:after="0"/>
        <w:ind w:left="284" w:hanging="284"/>
      </w:pPr>
      <w:r>
        <w:rPr>
          <w:rFonts w:cs="Arial"/>
          <w:szCs w:val="20"/>
        </w:rPr>
        <w:t>W okresie obowiązywania umowy ceny nie mogą ulec zmianie na niekorzyść Zamawiającego</w:t>
      </w:r>
      <w:r w:rsidR="00943DFD">
        <w:rPr>
          <w:rFonts w:cs="Arial"/>
          <w:szCs w:val="20"/>
        </w:rPr>
        <w:t xml:space="preserve">, </w:t>
      </w:r>
      <w:r w:rsidR="00EF214D">
        <w:rPr>
          <w:rFonts w:cs="Arial"/>
          <w:szCs w:val="20"/>
        </w:rPr>
        <w:br/>
      </w:r>
      <w:r w:rsidR="00943DFD">
        <w:rPr>
          <w:rFonts w:cs="Arial"/>
          <w:szCs w:val="20"/>
        </w:rPr>
        <w:t>z zastrzeżeniem §3 umowy</w:t>
      </w:r>
      <w:r>
        <w:rPr>
          <w:rFonts w:cs="Arial"/>
          <w:szCs w:val="20"/>
        </w:rPr>
        <w:t>.</w:t>
      </w:r>
    </w:p>
    <w:p w14:paraId="7EF47C70" w14:textId="7ADEF207" w:rsidR="002C45C6" w:rsidRDefault="002C45C6" w:rsidP="00AA7F68">
      <w:pPr>
        <w:numPr>
          <w:ilvl w:val="0"/>
          <w:numId w:val="13"/>
        </w:numPr>
        <w:suppressAutoHyphens/>
        <w:spacing w:after="0"/>
        <w:ind w:left="284" w:hanging="284"/>
      </w:pPr>
      <w:r>
        <w:rPr>
          <w:rFonts w:cs="Arial"/>
          <w:szCs w:val="20"/>
        </w:rPr>
        <w:t>Ceny,</w:t>
      </w:r>
      <w:r w:rsidR="00A05D62">
        <w:rPr>
          <w:rFonts w:cs="Arial"/>
          <w:szCs w:val="20"/>
        </w:rPr>
        <w:t xml:space="preserve"> o</w:t>
      </w:r>
      <w:r>
        <w:rPr>
          <w:rFonts w:cs="Arial"/>
          <w:szCs w:val="20"/>
        </w:rPr>
        <w:t xml:space="preserve"> których mowa w ust. 2, zostały ustalone zgodnie z ustawą z dnia 9 maja 2014r. o informowaniu o cenach towarów i usług </w:t>
      </w:r>
      <w:r w:rsidRPr="0044534D">
        <w:rPr>
          <w:rFonts w:cs="Arial"/>
          <w:szCs w:val="20"/>
        </w:rPr>
        <w:t>(Dz. U. 2023 r. poz. 168)</w:t>
      </w:r>
      <w:r>
        <w:rPr>
          <w:rFonts w:cs="Arial"/>
          <w:szCs w:val="20"/>
        </w:rPr>
        <w:t xml:space="preserve"> i zawierają wszelkie koszty, jakie ponosi Wykonawca w celu należytego spełnienia wszystkich obowiązków wynikających z niniejszej umowy, w szczególności:</w:t>
      </w:r>
    </w:p>
    <w:p w14:paraId="0456E17B" w14:textId="77777777" w:rsidR="002C45C6" w:rsidRDefault="002C45C6" w:rsidP="00AA7F68">
      <w:pPr>
        <w:numPr>
          <w:ilvl w:val="0"/>
          <w:numId w:val="18"/>
        </w:numPr>
        <w:suppressAutoHyphens/>
        <w:spacing w:after="0"/>
        <w:ind w:left="567" w:hanging="283"/>
      </w:pPr>
      <w:r>
        <w:rPr>
          <w:rFonts w:cs="Arial"/>
          <w:szCs w:val="20"/>
        </w:rPr>
        <w:t>wartość towaru wraz z podatkiem VAT naliczonym zgodnie z obowiązującymi przepisami,</w:t>
      </w:r>
    </w:p>
    <w:p w14:paraId="1414EADA" w14:textId="77777777" w:rsidR="002C45C6" w:rsidRDefault="002C45C6" w:rsidP="00AA7F68">
      <w:pPr>
        <w:numPr>
          <w:ilvl w:val="0"/>
          <w:numId w:val="18"/>
        </w:numPr>
        <w:suppressAutoHyphens/>
        <w:spacing w:after="0"/>
        <w:ind w:left="567" w:hanging="283"/>
      </w:pPr>
      <w:r>
        <w:rPr>
          <w:rFonts w:cs="Arial"/>
          <w:szCs w:val="20"/>
        </w:rPr>
        <w:t>koszty opakowania, oznakowania, transportu.</w:t>
      </w:r>
    </w:p>
    <w:p w14:paraId="01826565" w14:textId="77777777" w:rsidR="002C45C6" w:rsidRDefault="002C45C6" w:rsidP="002C45C6">
      <w:pPr>
        <w:spacing w:after="0"/>
        <w:rPr>
          <w:rFonts w:cs="Arial"/>
          <w:b/>
          <w:szCs w:val="20"/>
        </w:rPr>
      </w:pPr>
    </w:p>
    <w:p w14:paraId="02789003" w14:textId="77777777" w:rsidR="002C45C6" w:rsidRDefault="002C45C6" w:rsidP="002C45C6">
      <w:pPr>
        <w:spacing w:after="0"/>
        <w:ind w:left="284"/>
        <w:jc w:val="center"/>
      </w:pPr>
      <w:r>
        <w:rPr>
          <w:rFonts w:cs="Arial"/>
          <w:b/>
          <w:szCs w:val="20"/>
        </w:rPr>
        <w:t>§ 3</w:t>
      </w:r>
    </w:p>
    <w:p w14:paraId="66397F08" w14:textId="77777777" w:rsidR="002C45C6" w:rsidRDefault="002C45C6" w:rsidP="002C45C6">
      <w:pPr>
        <w:spacing w:line="23" w:lineRule="atLeast"/>
      </w:pPr>
      <w:r>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46CB473C" w14:textId="77777777" w:rsidR="002C45C6" w:rsidRDefault="002C45C6" w:rsidP="002C45C6">
      <w:pPr>
        <w:pStyle w:val="Akapitzlist"/>
        <w:rPr>
          <w:rFonts w:ascii="Arial" w:hAnsi="Arial" w:cs="Arial"/>
          <w:b/>
          <w:bCs/>
          <w:iCs/>
          <w:szCs w:val="20"/>
        </w:rPr>
      </w:pPr>
    </w:p>
    <w:p w14:paraId="7F78948C" w14:textId="77777777" w:rsidR="002C45C6" w:rsidRDefault="002C45C6" w:rsidP="002C45C6">
      <w:pPr>
        <w:pStyle w:val="Akapitzlist"/>
        <w:ind w:left="4260"/>
      </w:pPr>
      <w:r>
        <w:rPr>
          <w:rFonts w:ascii="Arial" w:eastAsia="Arial" w:hAnsi="Arial" w:cs="Arial"/>
          <w:b/>
          <w:szCs w:val="20"/>
        </w:rPr>
        <w:t xml:space="preserve">          </w:t>
      </w:r>
      <w:r>
        <w:rPr>
          <w:rFonts w:ascii="Arial" w:hAnsi="Arial" w:cs="Arial"/>
          <w:b/>
          <w:szCs w:val="20"/>
        </w:rPr>
        <w:t>§ 4</w:t>
      </w:r>
    </w:p>
    <w:p w14:paraId="41C59F90" w14:textId="77777777" w:rsidR="00A05D62" w:rsidRPr="00A05D62" w:rsidRDefault="002C45C6" w:rsidP="00AA7F68">
      <w:pPr>
        <w:numPr>
          <w:ilvl w:val="0"/>
          <w:numId w:val="17"/>
        </w:numPr>
        <w:tabs>
          <w:tab w:val="left" w:pos="284"/>
        </w:tabs>
        <w:suppressAutoHyphens/>
        <w:spacing w:after="0" w:line="240" w:lineRule="auto"/>
        <w:ind w:left="284" w:hanging="284"/>
      </w:pPr>
      <w:r>
        <w:rPr>
          <w:rFonts w:cs="Arial"/>
          <w:szCs w:val="20"/>
        </w:rPr>
        <w:t>Zapłata należności następować będzie w terminie</w:t>
      </w:r>
      <w:r w:rsidR="00A05D62">
        <w:rPr>
          <w:rFonts w:cs="Arial"/>
          <w:szCs w:val="20"/>
        </w:rPr>
        <w:t xml:space="preserve"> do</w:t>
      </w:r>
      <w:r>
        <w:rPr>
          <w:rFonts w:cs="Arial"/>
          <w:szCs w:val="20"/>
        </w:rPr>
        <w:t xml:space="preserve"> 30 dni od daty złożenia w Domu Pomocy Społecznej, o którym mowa w § 1, oryginału prawidłowo wystawionej faktury, na konto Wykonawcy wskazane w niniejszej umowie. </w:t>
      </w:r>
    </w:p>
    <w:p w14:paraId="3FCE6752" w14:textId="77777777" w:rsidR="00A05D62" w:rsidRPr="00A05D62" w:rsidRDefault="00A05D62" w:rsidP="00A05D62">
      <w:pPr>
        <w:tabs>
          <w:tab w:val="left" w:pos="284"/>
        </w:tabs>
        <w:suppressAutoHyphens/>
        <w:spacing w:after="0" w:line="240" w:lineRule="auto"/>
        <w:ind w:left="284"/>
      </w:pPr>
    </w:p>
    <w:p w14:paraId="4FE7B133" w14:textId="55873A24" w:rsidR="002C45C6" w:rsidRDefault="002C45C6" w:rsidP="00A05D62">
      <w:pPr>
        <w:tabs>
          <w:tab w:val="left" w:pos="284"/>
        </w:tabs>
        <w:suppressAutoHyphens/>
        <w:spacing w:after="0" w:line="240" w:lineRule="auto"/>
        <w:ind w:left="284"/>
      </w:pPr>
      <w:r>
        <w:rPr>
          <w:szCs w:val="20"/>
        </w:rPr>
        <w:lastRenderedPageBreak/>
        <w:t>Termin płatności liczony jest od dnia następnego po dniu otrzymania faktury.</w:t>
      </w:r>
    </w:p>
    <w:p w14:paraId="0685D290" w14:textId="77777777" w:rsidR="002C45C6" w:rsidRDefault="002C45C6" w:rsidP="002C45C6">
      <w:pPr>
        <w:spacing w:after="0" w:line="240" w:lineRule="auto"/>
        <w:ind w:left="284"/>
        <w:rPr>
          <w:szCs w:val="20"/>
        </w:rPr>
      </w:pPr>
    </w:p>
    <w:p w14:paraId="56EB9A67" w14:textId="77777777" w:rsidR="002C45C6" w:rsidRDefault="002C45C6" w:rsidP="002C45C6">
      <w:pPr>
        <w:ind w:left="502" w:hanging="218"/>
      </w:pPr>
      <w:r>
        <w:rPr>
          <w:rFonts w:cs="Arial"/>
          <w:b/>
          <w:szCs w:val="20"/>
        </w:rPr>
        <w:t>Nr konta: ……………………………………………………………………………………</w:t>
      </w:r>
      <w:r>
        <w:rPr>
          <w:rFonts w:cs="Arial"/>
          <w:b/>
          <w:szCs w:val="20"/>
        </w:rPr>
        <w:tab/>
      </w:r>
    </w:p>
    <w:p w14:paraId="278F552F" w14:textId="1C50B4E8" w:rsidR="002C45C6" w:rsidRDefault="002C45C6" w:rsidP="00AA7F68">
      <w:pPr>
        <w:pStyle w:val="Akapitzlist"/>
        <w:numPr>
          <w:ilvl w:val="0"/>
          <w:numId w:val="17"/>
        </w:numPr>
        <w:suppressAutoHyphens/>
        <w:ind w:left="284" w:hanging="284"/>
      </w:pPr>
      <w:r>
        <w:rPr>
          <w:rFonts w:ascii="Arial" w:hAnsi="Arial" w:cs="Arial"/>
          <w:color w:val="000000"/>
          <w:szCs w:val="20"/>
        </w:rPr>
        <w:t xml:space="preserve">W przypadku zmiany konta przez Wykonawcę, Zamawiający zostanie niezwłocznie </w:t>
      </w:r>
      <w:bookmarkStart w:id="2" w:name="_Hlk496101287"/>
      <w:r>
        <w:rPr>
          <w:rFonts w:ascii="Arial" w:hAnsi="Arial" w:cs="Arial"/>
          <w:color w:val="000000"/>
          <w:szCs w:val="20"/>
        </w:rPr>
        <w:t>poinformowany          pisemnie lub pocztą elektroniczną</w:t>
      </w:r>
      <w:bookmarkEnd w:id="2"/>
      <w:r>
        <w:rPr>
          <w:rFonts w:ascii="Arial" w:hAnsi="Arial" w:cs="Arial"/>
          <w:color w:val="000000"/>
          <w:szCs w:val="20"/>
        </w:rPr>
        <w:t xml:space="preserve"> </w:t>
      </w:r>
      <w:r>
        <w:rPr>
          <w:rFonts w:ascii="Arial" w:hAnsi="Arial" w:cs="Arial"/>
        </w:rPr>
        <w:t>e-mail: sekretariat@</w:t>
      </w:r>
      <w:r w:rsidR="007E54BC">
        <w:rPr>
          <w:rFonts w:ascii="Arial" w:hAnsi="Arial" w:cs="Arial"/>
        </w:rPr>
        <w:t>m</w:t>
      </w:r>
      <w:r>
        <w:rPr>
          <w:rFonts w:ascii="Arial" w:hAnsi="Arial" w:cs="Arial"/>
        </w:rPr>
        <w:t>cuw</w:t>
      </w:r>
      <w:r w:rsidR="007E54BC">
        <w:rPr>
          <w:rFonts w:ascii="Arial" w:hAnsi="Arial" w:cs="Arial"/>
        </w:rPr>
        <w:t>.</w:t>
      </w:r>
      <w:r>
        <w:rPr>
          <w:rFonts w:ascii="Arial" w:hAnsi="Arial" w:cs="Arial"/>
        </w:rPr>
        <w:t>radom.pl.</w:t>
      </w:r>
    </w:p>
    <w:p w14:paraId="40C3B7E7" w14:textId="77777777" w:rsidR="002C45C6" w:rsidRDefault="002C45C6" w:rsidP="00AA7F68">
      <w:pPr>
        <w:pStyle w:val="Akapitzlist"/>
        <w:numPr>
          <w:ilvl w:val="0"/>
          <w:numId w:val="17"/>
        </w:numPr>
        <w:suppressAutoHyphens/>
        <w:spacing w:after="120" w:line="276" w:lineRule="auto"/>
        <w:ind w:left="284" w:hanging="284"/>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2F72EBDD" w14:textId="77777777" w:rsidR="002C45C6" w:rsidRDefault="002C45C6" w:rsidP="002C45C6">
      <w:pPr>
        <w:ind w:left="284"/>
      </w:pPr>
      <w:r>
        <w:rPr>
          <w:rFonts w:cs="Arial"/>
          <w:b/>
          <w:szCs w:val="20"/>
        </w:rPr>
        <w:t>Nabywca:</w:t>
      </w:r>
    </w:p>
    <w:p w14:paraId="66CF5A0B" w14:textId="77777777" w:rsidR="002C45C6" w:rsidRDefault="002C45C6" w:rsidP="002C45C6">
      <w:pPr>
        <w:ind w:left="284"/>
      </w:pPr>
      <w:r>
        <w:rPr>
          <w:rFonts w:cs="Arial"/>
          <w:szCs w:val="20"/>
        </w:rPr>
        <w:t>Gmina Miasta Radomia ul. Jana Kilińskiego 30, 26-600 Radom, NIP: 7962817529</w:t>
      </w:r>
    </w:p>
    <w:p w14:paraId="3BBE5341" w14:textId="77777777" w:rsidR="002C45C6" w:rsidRDefault="002C45C6" w:rsidP="002C45C6">
      <w:pPr>
        <w:ind w:left="284"/>
      </w:pPr>
      <w:r>
        <w:rPr>
          <w:rFonts w:cs="Arial"/>
          <w:b/>
          <w:szCs w:val="20"/>
        </w:rPr>
        <w:t>Odbiorca:</w:t>
      </w:r>
    </w:p>
    <w:p w14:paraId="0F8CB6BD" w14:textId="77777777" w:rsidR="002C45C6" w:rsidRDefault="002C45C6" w:rsidP="002C45C6">
      <w:pPr>
        <w:ind w:left="284"/>
      </w:pPr>
      <w:r>
        <w:rPr>
          <w:rFonts w:cs="Arial"/>
          <w:szCs w:val="20"/>
        </w:rPr>
        <w:t xml:space="preserve">Dom Pomocy Społecznej im. Św. Kazimierza, ul. Garbarska 35, 26-600 Radom </w:t>
      </w:r>
    </w:p>
    <w:p w14:paraId="244B2723" w14:textId="77777777" w:rsidR="002C45C6" w:rsidRDefault="002C45C6" w:rsidP="00AA7F68">
      <w:pPr>
        <w:numPr>
          <w:ilvl w:val="0"/>
          <w:numId w:val="17"/>
        </w:numPr>
        <w:suppressAutoHyphens/>
        <w:ind w:left="284" w:hanging="284"/>
      </w:pPr>
      <w:r>
        <w:rPr>
          <w:rFonts w:cs="Arial"/>
          <w:szCs w:val="20"/>
        </w:rPr>
        <w:t xml:space="preserve">Za datę zapłaty uważa się dzień obciążenia rachunku Zamawiającego kwotą należności. </w:t>
      </w:r>
    </w:p>
    <w:p w14:paraId="72291F36" w14:textId="77777777" w:rsidR="002C45C6" w:rsidRDefault="002C45C6" w:rsidP="00AA7F68">
      <w:pPr>
        <w:pStyle w:val="Akapitzlist"/>
        <w:numPr>
          <w:ilvl w:val="0"/>
          <w:numId w:val="17"/>
        </w:numPr>
        <w:suppressAutoHyphens/>
        <w:spacing w:line="276" w:lineRule="auto"/>
        <w:ind w:left="284" w:hanging="284"/>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2E9F4EFB" w14:textId="77777777" w:rsidR="002C45C6" w:rsidRDefault="002C45C6" w:rsidP="002C45C6">
      <w:pPr>
        <w:pStyle w:val="Akapitzlist"/>
        <w:spacing w:line="276" w:lineRule="auto"/>
        <w:ind w:left="284"/>
        <w:rPr>
          <w:rFonts w:cs="Arial"/>
          <w:szCs w:val="20"/>
        </w:rPr>
      </w:pPr>
    </w:p>
    <w:p w14:paraId="30A5D078" w14:textId="77777777" w:rsidR="002C45C6" w:rsidRDefault="002C45C6" w:rsidP="002C45C6">
      <w:pPr>
        <w:pStyle w:val="Akapitzlist"/>
        <w:tabs>
          <w:tab w:val="left" w:pos="6208"/>
        </w:tabs>
        <w:spacing w:line="276" w:lineRule="auto"/>
        <w:ind w:left="284"/>
      </w:pPr>
      <w:r>
        <w:rPr>
          <w:rFonts w:cs="Arial"/>
          <w:szCs w:val="20"/>
        </w:rPr>
        <w:tab/>
      </w:r>
    </w:p>
    <w:p w14:paraId="643B6AE7" w14:textId="77777777" w:rsidR="002C45C6" w:rsidRDefault="002C45C6" w:rsidP="002C45C6">
      <w:pPr>
        <w:pStyle w:val="Akapitzlist"/>
        <w:spacing w:after="240" w:line="276" w:lineRule="auto"/>
        <w:ind w:left="284" w:hanging="284"/>
        <w:jc w:val="center"/>
      </w:pPr>
      <w:r>
        <w:rPr>
          <w:rFonts w:ascii="Arial" w:hAnsi="Arial" w:cs="Arial"/>
          <w:b/>
          <w:szCs w:val="20"/>
        </w:rPr>
        <w:t>§ 5</w:t>
      </w:r>
    </w:p>
    <w:p w14:paraId="5680FB8E" w14:textId="77777777" w:rsidR="002C45C6" w:rsidRDefault="002C45C6" w:rsidP="00AA7F68">
      <w:pPr>
        <w:pStyle w:val="Akapitzlist"/>
        <w:numPr>
          <w:ilvl w:val="0"/>
          <w:numId w:val="12"/>
        </w:numPr>
        <w:suppressAutoHyphens/>
        <w:spacing w:line="276" w:lineRule="auto"/>
        <w:ind w:left="284" w:hanging="284"/>
      </w:pPr>
      <w:r>
        <w:rPr>
          <w:rFonts w:ascii="Arial" w:hAnsi="Arial" w:cs="Arial"/>
          <w:szCs w:val="20"/>
        </w:rPr>
        <w:t>Miejscem wykonania umowy jest magazyn Domu Pomocy Społecznej wymienionego w § 1.</w:t>
      </w:r>
    </w:p>
    <w:p w14:paraId="2D3F560C" w14:textId="77777777" w:rsidR="002C45C6" w:rsidRDefault="002C45C6" w:rsidP="00AA7F68">
      <w:pPr>
        <w:pStyle w:val="Akapitzlist"/>
        <w:numPr>
          <w:ilvl w:val="0"/>
          <w:numId w:val="12"/>
        </w:numPr>
        <w:suppressAutoHyphens/>
        <w:spacing w:after="120" w:line="276" w:lineRule="auto"/>
        <w:ind w:left="284" w:hanging="284"/>
      </w:pPr>
      <w:r>
        <w:rPr>
          <w:rFonts w:ascii="Arial" w:hAnsi="Arial" w:cs="Arial"/>
          <w:szCs w:val="20"/>
        </w:rPr>
        <w:t>Przedmiot zamówienia, o którym mowa w § 1, będzie realizowany sukcesywnie w asortymencie i ilościach wynikających z zapotrzebowań składanych bezpośrednio przez Zamawiającego z co najmniej jednodniowym wyprzedzeniem – pisemnie, pocztą elektroniczną lub telefonicznie.</w:t>
      </w:r>
    </w:p>
    <w:p w14:paraId="71D4CD91" w14:textId="77777777" w:rsidR="002C45C6" w:rsidRDefault="002C45C6" w:rsidP="00AA7F68">
      <w:pPr>
        <w:pStyle w:val="Akapitzlist"/>
        <w:numPr>
          <w:ilvl w:val="0"/>
          <w:numId w:val="12"/>
        </w:numPr>
        <w:suppressAutoHyphens/>
        <w:spacing w:after="120" w:line="276" w:lineRule="auto"/>
        <w:ind w:left="284" w:hanging="284"/>
      </w:pPr>
      <w:r>
        <w:rPr>
          <w:rFonts w:ascii="Arial" w:hAnsi="Arial" w:cs="Arial"/>
          <w:szCs w:val="20"/>
        </w:rPr>
        <w:t>Terminy dostaw cząstkowych będą każdorazowo określane przez Zamawiającego.</w:t>
      </w:r>
    </w:p>
    <w:p w14:paraId="0BDF3142" w14:textId="77777777" w:rsidR="002C45C6" w:rsidRDefault="002C45C6" w:rsidP="00AA7F68">
      <w:pPr>
        <w:pStyle w:val="Akapitzlist"/>
        <w:numPr>
          <w:ilvl w:val="0"/>
          <w:numId w:val="12"/>
        </w:numPr>
        <w:suppressAutoHyphens/>
        <w:spacing w:before="120" w:after="120" w:line="276" w:lineRule="auto"/>
        <w:ind w:left="284" w:hanging="284"/>
      </w:pPr>
      <w:r>
        <w:rPr>
          <w:rFonts w:ascii="Arial" w:hAnsi="Arial" w:cs="Arial"/>
          <w:szCs w:val="20"/>
        </w:rPr>
        <w:t xml:space="preserve">Dostawy będą realizowane specjalistycznym środkiem transportu Wykonawcy na jego koszt i ryzyko w dni robocze </w:t>
      </w:r>
      <w:r>
        <w:rPr>
          <w:rFonts w:ascii="Arial" w:hAnsi="Arial" w:cs="Arial"/>
          <w:b/>
          <w:szCs w:val="20"/>
        </w:rPr>
        <w:t xml:space="preserve">od </w:t>
      </w:r>
      <w:r w:rsidRPr="008E36A4">
        <w:rPr>
          <w:rFonts w:ascii="Arial" w:hAnsi="Arial" w:cs="Arial"/>
          <w:b/>
          <w:szCs w:val="20"/>
        </w:rPr>
        <w:t>poniedziałku do piątku, w godzinach</w:t>
      </w:r>
      <w:r w:rsidRPr="008E36A4">
        <w:rPr>
          <w:rFonts w:ascii="Arial" w:hAnsi="Arial" w:cs="Arial"/>
          <w:szCs w:val="20"/>
        </w:rPr>
        <w:t xml:space="preserve"> </w:t>
      </w:r>
      <w:r w:rsidRPr="008E36A4">
        <w:rPr>
          <w:rFonts w:ascii="Arial" w:hAnsi="Arial" w:cs="Arial"/>
          <w:b/>
          <w:bCs/>
          <w:szCs w:val="20"/>
        </w:rPr>
        <w:t>od 6:00 do 11:00</w:t>
      </w:r>
      <w:r w:rsidRPr="00C00C55">
        <w:rPr>
          <w:rFonts w:ascii="Arial" w:hAnsi="Arial" w:cs="Arial"/>
          <w:b/>
          <w:bCs/>
          <w:szCs w:val="20"/>
        </w:rPr>
        <w:t>.</w:t>
      </w:r>
      <w:r>
        <w:rPr>
          <w:rFonts w:ascii="Arial" w:hAnsi="Arial" w:cs="Arial"/>
          <w:szCs w:val="20"/>
        </w:rPr>
        <w:t xml:space="preserve"> </w:t>
      </w:r>
      <w:r>
        <w:rPr>
          <w:rFonts w:ascii="Arial" w:hAnsi="Arial" w:cs="Arial"/>
          <w:b/>
          <w:szCs w:val="20"/>
        </w:rPr>
        <w:t>W przypadku wystąpienia konieczności realizowania dostaw codziennie (w dni robocze) Wykonawca zobowiązany jest do ich realizacji niezależnie od ilości asortymentu</w:t>
      </w:r>
      <w:r>
        <w:rPr>
          <w:rFonts w:ascii="Arial" w:hAnsi="Arial" w:cs="Arial"/>
          <w:szCs w:val="20"/>
        </w:rPr>
        <w:t>. Wykonawca zobowiązany jest do rozładunku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w:t>
      </w:r>
      <w:bookmarkStart w:id="3" w:name="_Hlk88473862"/>
      <w:r>
        <w:rPr>
          <w:rFonts w:ascii="Arial" w:hAnsi="Arial" w:cs="Arial"/>
          <w:szCs w:val="20"/>
        </w:rPr>
        <w:t xml:space="preserve"> W takim przypadku uważa się dostawę za niezrealizowaną.</w:t>
      </w:r>
      <w:bookmarkEnd w:id="3"/>
    </w:p>
    <w:p w14:paraId="0C7174F1" w14:textId="77777777" w:rsidR="002C45C6" w:rsidRDefault="002C45C6" w:rsidP="00AA7F68">
      <w:pPr>
        <w:pStyle w:val="Akapitzlist"/>
        <w:numPr>
          <w:ilvl w:val="0"/>
          <w:numId w:val="12"/>
        </w:numPr>
        <w:suppressAutoHyphens/>
        <w:spacing w:before="120" w:after="120" w:line="276" w:lineRule="auto"/>
        <w:ind w:left="284" w:hanging="284"/>
      </w:pPr>
      <w:r>
        <w:rPr>
          <w:rFonts w:ascii="Arial" w:hAnsi="Arial" w:cs="Arial"/>
          <w:szCs w:val="20"/>
        </w:rPr>
        <w:t xml:space="preserve">Do pierwszej dostawy należy dostarczyć dokument dopuszczający środek transportu Wykonawcy </w:t>
      </w:r>
      <w:r>
        <w:rPr>
          <w:rFonts w:ascii="Arial" w:hAnsi="Arial" w:cs="Arial"/>
          <w:szCs w:val="20"/>
        </w:rPr>
        <w:br/>
        <w:t>do przewozu artykułów żywnościowych, zgodnie z wymogami Rozporządzenia (WE) NR 852/2004 Parlamentu Europejskiego i Rady z dn. 29.04.2004r. w sprawie higieny środków spożywczych</w:t>
      </w:r>
      <w:bookmarkStart w:id="4" w:name="_Hlk88814818"/>
      <w:r>
        <w:rPr>
          <w:rFonts w:ascii="Arial" w:hAnsi="Arial" w:cs="Arial"/>
          <w:szCs w:val="20"/>
        </w:rPr>
        <w:t xml:space="preserve"> z póź.zm (Dz.U –WE- L.dz 139 – załącznik II oraz Ustawy z dnia 25 sierpnia 2006r. o bezpieczeństwie żywności </w:t>
      </w:r>
      <w:r>
        <w:rPr>
          <w:rFonts w:ascii="Arial" w:hAnsi="Arial" w:cs="Arial"/>
          <w:szCs w:val="20"/>
        </w:rPr>
        <w:br/>
        <w:t xml:space="preserve">i żywienia </w:t>
      </w:r>
      <w:r>
        <w:rPr>
          <w:rFonts w:ascii="Arial" w:hAnsi="Arial" w:cs="Arial"/>
        </w:rPr>
        <w:t>(</w:t>
      </w:r>
      <w:r w:rsidRPr="0044534D">
        <w:rPr>
          <w:rFonts w:ascii="Arial" w:hAnsi="Arial" w:cs="Arial"/>
        </w:rPr>
        <w:t>tj. Dz.U. z 2023r. poz. 1448)</w:t>
      </w:r>
      <w:r w:rsidRPr="0044534D">
        <w:rPr>
          <w:rFonts w:ascii="Arial" w:hAnsi="Arial" w:cs="Arial"/>
          <w:szCs w:val="20"/>
        </w:rPr>
        <w:t>,</w:t>
      </w:r>
      <w:r>
        <w:rPr>
          <w:rFonts w:ascii="Arial" w:hAnsi="Arial" w:cs="Arial"/>
          <w:szCs w:val="20"/>
        </w:rPr>
        <w:t xml:space="preserve"> która wykonuje w zakresie swojej regulacji Rozporządzenie (WE)</w:t>
      </w:r>
      <w:r>
        <w:rPr>
          <w:rFonts w:ascii="Arial" w:hAnsi="Arial" w:cs="Arial"/>
          <w:szCs w:val="20"/>
        </w:rPr>
        <w:br/>
        <w:t>nr 852/2004r.</w:t>
      </w:r>
      <w:bookmarkEnd w:id="4"/>
      <w:r>
        <w:rPr>
          <w:rFonts w:ascii="Arial" w:hAnsi="Arial" w:cs="Arial"/>
          <w:szCs w:val="20"/>
        </w:rPr>
        <w:t xml:space="preserve"> </w:t>
      </w:r>
      <w:r>
        <w:rPr>
          <w:rFonts w:ascii="Arial" w:hAnsi="Arial" w:cs="Arial"/>
        </w:rPr>
        <w:t>Dla potwierdzenia Wykonawca przekaże Zamawiającemu kserokopię tego dokumentu.</w:t>
      </w:r>
    </w:p>
    <w:p w14:paraId="779FEB5C" w14:textId="77777777" w:rsidR="002C45C6" w:rsidRDefault="002C45C6" w:rsidP="00AA7F68">
      <w:pPr>
        <w:pStyle w:val="Akapitzlist"/>
        <w:numPr>
          <w:ilvl w:val="0"/>
          <w:numId w:val="9"/>
        </w:numPr>
        <w:suppressAutoHyphens/>
        <w:spacing w:line="276" w:lineRule="auto"/>
        <w:ind w:left="284" w:hanging="284"/>
      </w:pPr>
      <w:r>
        <w:rPr>
          <w:rFonts w:ascii="Arial" w:hAnsi="Arial" w:cs="Arial"/>
          <w:szCs w:val="20"/>
        </w:rPr>
        <w:t xml:space="preserve">Każdorazowo do dostawy na każdą partię określonego produktu należy dostarczać „Handlowy dokument identyfikacyjny” zgodnie z Ustawą z dnia 16 grudnia 2005 roku o produktach pochodzenia zwierzęcego </w:t>
      </w:r>
      <w:r>
        <w:rPr>
          <w:rFonts w:ascii="Arial" w:hAnsi="Arial" w:cs="Arial"/>
        </w:rPr>
        <w:t>(</w:t>
      </w:r>
      <w:r w:rsidRPr="0044534D">
        <w:rPr>
          <w:rFonts w:ascii="Arial" w:hAnsi="Arial" w:cs="Arial"/>
        </w:rPr>
        <w:t>tj. Dz.U. z 2023r. poz. 872</w:t>
      </w:r>
      <w:r>
        <w:rPr>
          <w:rFonts w:ascii="Arial" w:hAnsi="Arial" w:cs="Arial"/>
        </w:rPr>
        <w:t>)</w:t>
      </w:r>
      <w:r>
        <w:t xml:space="preserve"> </w:t>
      </w:r>
      <w:r>
        <w:rPr>
          <w:rFonts w:ascii="Arial" w:hAnsi="Arial" w:cs="Arial"/>
          <w:szCs w:val="20"/>
        </w:rPr>
        <w:t xml:space="preserve">oraz Rozporządzenie WE 853/2004 r. Parlamentu Europejskiego i Rady z dnia 29.04.2004 roku ustanawiającego szczególne przepisy dotyczące higieny w odniesieniu do żywności pochodzenia </w:t>
      </w:r>
      <w:r w:rsidRPr="0044534D">
        <w:rPr>
          <w:rFonts w:ascii="Arial" w:hAnsi="Arial" w:cs="Arial"/>
          <w:szCs w:val="20"/>
        </w:rPr>
        <w:t xml:space="preserve">zwierzęcego ( </w:t>
      </w:r>
      <w:proofErr w:type="spellStart"/>
      <w:r w:rsidRPr="0044534D">
        <w:rPr>
          <w:rFonts w:ascii="Arial" w:hAnsi="Arial" w:cs="Arial"/>
          <w:szCs w:val="20"/>
        </w:rPr>
        <w:t>Dz</w:t>
      </w:r>
      <w:proofErr w:type="spellEnd"/>
      <w:r w:rsidRPr="0044534D">
        <w:rPr>
          <w:rFonts w:ascii="Arial" w:hAnsi="Arial" w:cs="Arial"/>
          <w:szCs w:val="20"/>
        </w:rPr>
        <w:t>, Urz. EU L 139 z 30.04.2004r.</w:t>
      </w:r>
      <w:r w:rsidR="00C33483">
        <w:rPr>
          <w:rFonts w:ascii="Arial" w:hAnsi="Arial" w:cs="Arial"/>
          <w:szCs w:val="20"/>
        </w:rPr>
        <w:t xml:space="preserve"> z </w:t>
      </w:r>
      <w:proofErr w:type="spellStart"/>
      <w:r w:rsidR="00C33483">
        <w:rPr>
          <w:rFonts w:ascii="Arial" w:hAnsi="Arial" w:cs="Arial"/>
          <w:szCs w:val="20"/>
        </w:rPr>
        <w:t>późn</w:t>
      </w:r>
      <w:proofErr w:type="spellEnd"/>
      <w:r w:rsidR="00C33483">
        <w:rPr>
          <w:rFonts w:ascii="Arial" w:hAnsi="Arial" w:cs="Arial"/>
          <w:szCs w:val="20"/>
        </w:rPr>
        <w:t>. zm.</w:t>
      </w:r>
      <w:r w:rsidRPr="0044534D">
        <w:rPr>
          <w:rFonts w:ascii="Arial" w:hAnsi="Arial" w:cs="Arial"/>
          <w:szCs w:val="20"/>
        </w:rPr>
        <w:t>).</w:t>
      </w:r>
    </w:p>
    <w:p w14:paraId="4D150FE6" w14:textId="77777777" w:rsidR="002C45C6" w:rsidRDefault="002C45C6" w:rsidP="00AA7F68">
      <w:pPr>
        <w:pStyle w:val="Akapitzlist"/>
        <w:numPr>
          <w:ilvl w:val="0"/>
          <w:numId w:val="9"/>
        </w:numPr>
        <w:suppressAutoHyphens/>
        <w:spacing w:after="120" w:line="276" w:lineRule="auto"/>
        <w:ind w:left="284" w:hanging="284"/>
      </w:pPr>
      <w:r>
        <w:rPr>
          <w:rFonts w:ascii="Arial" w:hAnsi="Arial" w:cs="Arial"/>
          <w:szCs w:val="20"/>
        </w:rPr>
        <w:t>Za dzień wydania towaru Zamawiającemu uważa się dzień, w którym towar został odebrany przez Zamawiającego.</w:t>
      </w:r>
    </w:p>
    <w:p w14:paraId="3C0FBE8D" w14:textId="77777777" w:rsidR="002C45C6" w:rsidRDefault="002C45C6" w:rsidP="00AA7F68">
      <w:pPr>
        <w:pStyle w:val="Akapitzlist"/>
        <w:numPr>
          <w:ilvl w:val="0"/>
          <w:numId w:val="9"/>
        </w:numPr>
        <w:suppressAutoHyphens/>
        <w:spacing w:after="120" w:line="276" w:lineRule="auto"/>
        <w:ind w:left="284" w:hanging="284"/>
      </w:pPr>
      <w:r>
        <w:rPr>
          <w:rFonts w:ascii="Arial" w:hAnsi="Arial" w:cs="Arial"/>
          <w:szCs w:val="20"/>
        </w:rPr>
        <w:t>Wykonawca zapewni takie opakowanie towaru, jakie jest wymagane, aby nie dopuścić do jego uszkodzenia lub pogorszenia jego jakości w trakcie transportu do miejsca dostawy.</w:t>
      </w:r>
    </w:p>
    <w:p w14:paraId="430DF273" w14:textId="77777777" w:rsidR="002C45C6" w:rsidRPr="00EB301D" w:rsidRDefault="002C45C6" w:rsidP="00AA7F68">
      <w:pPr>
        <w:pStyle w:val="Akapitzlist"/>
        <w:numPr>
          <w:ilvl w:val="0"/>
          <w:numId w:val="9"/>
        </w:numPr>
        <w:suppressAutoHyphens/>
        <w:spacing w:after="120" w:line="276" w:lineRule="auto"/>
        <w:ind w:left="284" w:hanging="284"/>
      </w:pPr>
      <w:r>
        <w:rPr>
          <w:rFonts w:ascii="Arial" w:hAnsi="Arial" w:cs="Arial"/>
          <w:szCs w:val="20"/>
        </w:rPr>
        <w:t>Przedmiot zamówienia nie może posiadać oznak zepsucia lub/i uszkodzeń mechanicznych.</w:t>
      </w:r>
    </w:p>
    <w:p w14:paraId="091B0DB5" w14:textId="77777777" w:rsidR="002C45C6" w:rsidRDefault="002C45C6" w:rsidP="002C45C6">
      <w:pPr>
        <w:pStyle w:val="Akapitzlist"/>
        <w:spacing w:after="120" w:line="276" w:lineRule="auto"/>
        <w:ind w:left="0"/>
        <w:rPr>
          <w:rFonts w:ascii="Arial" w:hAnsi="Arial" w:cs="Arial"/>
          <w:szCs w:val="20"/>
        </w:rPr>
      </w:pPr>
    </w:p>
    <w:p w14:paraId="2ADE2A2E" w14:textId="77777777" w:rsidR="007E54BC" w:rsidRDefault="007E54BC" w:rsidP="002C45C6">
      <w:pPr>
        <w:pStyle w:val="Akapitzlist"/>
        <w:spacing w:after="120" w:line="276" w:lineRule="auto"/>
        <w:ind w:left="0"/>
        <w:rPr>
          <w:rFonts w:ascii="Arial" w:hAnsi="Arial" w:cs="Arial"/>
          <w:szCs w:val="20"/>
        </w:rPr>
      </w:pPr>
    </w:p>
    <w:p w14:paraId="6DE989C1" w14:textId="77777777" w:rsidR="002C45C6" w:rsidRDefault="002C45C6" w:rsidP="00AA7F68">
      <w:pPr>
        <w:pStyle w:val="Akapitzlist"/>
        <w:numPr>
          <w:ilvl w:val="0"/>
          <w:numId w:val="7"/>
        </w:numPr>
        <w:tabs>
          <w:tab w:val="left" w:pos="0"/>
        </w:tabs>
        <w:suppressAutoHyphens/>
        <w:spacing w:line="276" w:lineRule="auto"/>
        <w:ind w:left="142" w:hanging="142"/>
        <w:jc w:val="center"/>
      </w:pPr>
      <w:r>
        <w:rPr>
          <w:rFonts w:ascii="Arial" w:eastAsia="Arial" w:hAnsi="Arial" w:cs="Arial"/>
          <w:b/>
          <w:szCs w:val="20"/>
        </w:rPr>
        <w:lastRenderedPageBreak/>
        <w:t xml:space="preserve"> </w:t>
      </w:r>
      <w:r>
        <w:rPr>
          <w:rFonts w:ascii="Arial" w:hAnsi="Arial" w:cs="Arial"/>
          <w:b/>
          <w:szCs w:val="20"/>
        </w:rPr>
        <w:t>6</w:t>
      </w:r>
    </w:p>
    <w:p w14:paraId="3356A960" w14:textId="77777777" w:rsidR="002C45C6" w:rsidRDefault="002C45C6" w:rsidP="00AA7F68">
      <w:pPr>
        <w:pStyle w:val="Akapitzlist"/>
        <w:numPr>
          <w:ilvl w:val="0"/>
          <w:numId w:val="16"/>
        </w:numPr>
        <w:suppressAutoHyphens/>
        <w:spacing w:line="276" w:lineRule="auto"/>
        <w:ind w:left="284" w:hanging="284"/>
      </w:pPr>
      <w:bookmarkStart w:id="5" w:name="_Hlk494348373"/>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1EAC8FE2" w14:textId="77777777" w:rsidR="002C45C6" w:rsidRDefault="002C45C6" w:rsidP="00AA7F68">
      <w:pPr>
        <w:pStyle w:val="Akapitzlist"/>
        <w:numPr>
          <w:ilvl w:val="0"/>
          <w:numId w:val="16"/>
        </w:numPr>
        <w:suppressAutoHyphens/>
        <w:spacing w:line="276" w:lineRule="auto"/>
        <w:ind w:left="284" w:hanging="284"/>
      </w:pPr>
      <w:r>
        <w:rPr>
          <w:rFonts w:ascii="Arial" w:hAnsi="Arial" w:cs="Arial"/>
          <w:szCs w:val="20"/>
        </w:rPr>
        <w:t>Zmiany wskazane w ust 1, nie wymagają zawarcia aneksu, ale muszą być udokumentowane przez Wykonawcę i Zamawiającego na piśmie lub w korespondencji email.</w:t>
      </w:r>
    </w:p>
    <w:bookmarkEnd w:id="5"/>
    <w:p w14:paraId="5D1899EE" w14:textId="77777777" w:rsidR="002C45C6" w:rsidRDefault="002C45C6" w:rsidP="00AA7F68">
      <w:pPr>
        <w:pStyle w:val="Akapitzlist"/>
        <w:numPr>
          <w:ilvl w:val="0"/>
          <w:numId w:val="16"/>
        </w:numPr>
        <w:suppressAutoHyphens/>
        <w:spacing w:line="276" w:lineRule="auto"/>
        <w:ind w:left="284" w:hanging="284"/>
      </w:pPr>
      <w:r>
        <w:rPr>
          <w:rFonts w:ascii="Arial" w:hAnsi="Arial" w:cs="Arial"/>
          <w:szCs w:val="20"/>
        </w:rPr>
        <w:t>Za datę wykonania Umowy uważa się datę dostarczenia Zamawiającemu ostatniej partii przedmiotu zamówienia.</w:t>
      </w:r>
    </w:p>
    <w:p w14:paraId="13D62E95" w14:textId="77777777" w:rsidR="002C45C6" w:rsidRDefault="002C45C6" w:rsidP="00AA7F68">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Wykonawcą, </w:t>
      </w:r>
    </w:p>
    <w:p w14:paraId="1AC5CBEB" w14:textId="77777777" w:rsidR="002C45C6" w:rsidRDefault="002C45C6" w:rsidP="002C45C6">
      <w:pPr>
        <w:spacing w:before="240" w:after="0" w:line="480" w:lineRule="auto"/>
        <w:ind w:left="284"/>
      </w:pPr>
      <w:r>
        <w:rPr>
          <w:rFonts w:cs="Arial"/>
          <w:b/>
          <w:szCs w:val="20"/>
        </w:rPr>
        <w:t xml:space="preserve">Zamawiający wyznacza: ………………………………………………. tel.: …………………………….; </w:t>
      </w:r>
      <w:r>
        <w:rPr>
          <w:rFonts w:cs="Arial"/>
          <w:b/>
          <w:szCs w:val="20"/>
        </w:rPr>
        <w:br/>
        <w:t>e-mail: ………………………………………………..</w:t>
      </w:r>
    </w:p>
    <w:p w14:paraId="312CBC48" w14:textId="77777777" w:rsidR="002C45C6" w:rsidRDefault="002C45C6" w:rsidP="00AA7F68">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Zamawiającym, </w:t>
      </w:r>
    </w:p>
    <w:p w14:paraId="1C3FDBB1" w14:textId="77777777" w:rsidR="002C45C6" w:rsidRDefault="002C45C6" w:rsidP="002C45C6">
      <w:pPr>
        <w:spacing w:before="240" w:after="0" w:line="480" w:lineRule="auto"/>
        <w:ind w:left="284"/>
      </w:pPr>
      <w:r>
        <w:rPr>
          <w:rFonts w:cs="Arial"/>
          <w:b/>
          <w:szCs w:val="20"/>
        </w:rPr>
        <w:t xml:space="preserve">Wykonawca wyznacza: ………………………………………………, tel.: …………………………; </w:t>
      </w:r>
      <w:r>
        <w:rPr>
          <w:rFonts w:cs="Arial"/>
          <w:b/>
          <w:szCs w:val="20"/>
        </w:rPr>
        <w:br/>
        <w:t>e-mail: ………………………………………………..</w:t>
      </w:r>
    </w:p>
    <w:p w14:paraId="58DBDE5B" w14:textId="77777777" w:rsidR="002C45C6" w:rsidRDefault="002C45C6" w:rsidP="00AA7F68">
      <w:pPr>
        <w:pStyle w:val="Akapitzlist"/>
        <w:numPr>
          <w:ilvl w:val="0"/>
          <w:numId w:val="16"/>
        </w:numPr>
        <w:suppressAutoHyphens/>
        <w:spacing w:line="276" w:lineRule="auto"/>
        <w:ind w:left="284" w:hanging="284"/>
      </w:pPr>
      <w:r>
        <w:rPr>
          <w:rFonts w:ascii="Arial" w:hAnsi="Arial" w:cs="Arial"/>
          <w:szCs w:val="20"/>
        </w:rPr>
        <w:t>Każda zmiana wyznaczonej osoby wymaga niezwłocznego powiadomienia drugiej strony pisemnie lub pocztą elektroniczną. Zmiana osób w powyższym trybie nie wymaga zawarcia aneksu.</w:t>
      </w:r>
    </w:p>
    <w:p w14:paraId="05EE26B9" w14:textId="77777777" w:rsidR="002C45C6" w:rsidRDefault="002C45C6" w:rsidP="002C45C6">
      <w:pPr>
        <w:pStyle w:val="Akapitzlist"/>
        <w:spacing w:line="276" w:lineRule="auto"/>
        <w:ind w:left="284"/>
        <w:rPr>
          <w:rFonts w:ascii="Arial" w:hAnsi="Arial" w:cs="Arial"/>
          <w:szCs w:val="20"/>
        </w:rPr>
      </w:pPr>
    </w:p>
    <w:p w14:paraId="1C503CA2" w14:textId="77777777" w:rsidR="002C45C6" w:rsidRDefault="002C45C6" w:rsidP="00AA7F68">
      <w:pPr>
        <w:pStyle w:val="Akapitzlist"/>
        <w:numPr>
          <w:ilvl w:val="0"/>
          <w:numId w:val="7"/>
        </w:numPr>
        <w:suppressAutoHyphens/>
        <w:spacing w:before="240" w:line="276" w:lineRule="auto"/>
        <w:ind w:left="4820" w:hanging="142"/>
      </w:pPr>
      <w:r>
        <w:rPr>
          <w:rFonts w:ascii="Arial" w:eastAsia="Arial" w:hAnsi="Arial" w:cs="Arial"/>
          <w:b/>
          <w:szCs w:val="20"/>
        </w:rPr>
        <w:t xml:space="preserve"> </w:t>
      </w:r>
      <w:r>
        <w:rPr>
          <w:rFonts w:ascii="Arial" w:hAnsi="Arial" w:cs="Arial"/>
          <w:b/>
          <w:szCs w:val="20"/>
        </w:rPr>
        <w:t>7</w:t>
      </w:r>
    </w:p>
    <w:p w14:paraId="4D32D9E2" w14:textId="77777777" w:rsidR="002C45C6" w:rsidRDefault="002C45C6" w:rsidP="00AA7F68">
      <w:pPr>
        <w:numPr>
          <w:ilvl w:val="0"/>
          <w:numId w:val="11"/>
        </w:numPr>
        <w:suppressAutoHyphens/>
        <w:spacing w:after="0"/>
        <w:ind w:left="284" w:hanging="295"/>
      </w:pPr>
      <w:r>
        <w:rPr>
          <w:rFonts w:cs="Arial"/>
          <w:szCs w:val="20"/>
        </w:rPr>
        <w:t>Wykonawca zobowiązuje się dostarczyć przedmiot zamówienia, o którym mowa w § 1 umowy.</w:t>
      </w:r>
    </w:p>
    <w:p w14:paraId="32DD946F" w14:textId="77777777" w:rsidR="002C45C6" w:rsidRDefault="002C45C6" w:rsidP="00AA7F68">
      <w:pPr>
        <w:numPr>
          <w:ilvl w:val="0"/>
          <w:numId w:val="11"/>
        </w:numPr>
        <w:suppressAutoHyphens/>
        <w:spacing w:after="0"/>
        <w:ind w:left="284" w:hanging="284"/>
      </w:pPr>
      <w:r>
        <w:rPr>
          <w:rFonts w:cs="Arial"/>
          <w:szCs w:val="20"/>
        </w:rPr>
        <w:t>Wykonawca udziela gwarancji na przedmiot umowy co do jakości.</w:t>
      </w:r>
    </w:p>
    <w:p w14:paraId="79943E49" w14:textId="77777777" w:rsidR="002C45C6" w:rsidRDefault="002C45C6" w:rsidP="00AA7F68">
      <w:pPr>
        <w:numPr>
          <w:ilvl w:val="0"/>
          <w:numId w:val="11"/>
        </w:numPr>
        <w:suppressAutoHyphens/>
        <w:spacing w:after="0"/>
        <w:ind w:left="284" w:hanging="284"/>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C00C55">
        <w:rPr>
          <w:rFonts w:cs="Arial"/>
          <w:b/>
          <w:szCs w:val="20"/>
        </w:rPr>
        <w:t>do godziny 12:00.</w:t>
      </w:r>
    </w:p>
    <w:p w14:paraId="4726802A" w14:textId="77777777" w:rsidR="002C45C6" w:rsidRDefault="002C45C6" w:rsidP="00AA7F68">
      <w:pPr>
        <w:numPr>
          <w:ilvl w:val="0"/>
          <w:numId w:val="11"/>
        </w:numPr>
        <w:suppressAutoHyphens/>
        <w:spacing w:after="0"/>
        <w:ind w:left="284" w:hanging="284"/>
      </w:pPr>
      <w:r>
        <w:rPr>
          <w:rFonts w:cs="Arial"/>
          <w:szCs w:val="20"/>
        </w:rPr>
        <w:t xml:space="preserve">W przypadku, gdy wadliwy lub niedostarczony przez Wykonawcę towar przeznaczony jest do wydania z magazynu Zamawiającego w dniu dostawy, a Wykonawca nie dostarczy towaru wolnego od wad </w:t>
      </w:r>
      <w:r>
        <w:rPr>
          <w:rFonts w:cs="Arial"/>
          <w:szCs w:val="20"/>
        </w:rPr>
        <w:br/>
      </w:r>
      <w:r>
        <w:rPr>
          <w:rFonts w:cs="Arial"/>
          <w:b/>
          <w:szCs w:val="20"/>
        </w:rPr>
        <w:t>do godziny 12:00</w:t>
      </w:r>
      <w:r>
        <w:rPr>
          <w:rFonts w:cs="Arial"/>
          <w:szCs w:val="20"/>
        </w:rPr>
        <w:t xml:space="preserve"> w dniu dostawy, Zamawiający zakupi niezbędny towar na wolnym rynku, udokumentuje to fakturą zakupu i rozliczy różnicę (pomiędzy ceną zakupu zastępczego, a ceną wynikającą z umowy) przy płatności kolejnych faktur wystawionych przez Wykonawcę.</w:t>
      </w:r>
    </w:p>
    <w:p w14:paraId="2B0F98A9" w14:textId="77777777" w:rsidR="002C45C6" w:rsidRDefault="002C45C6" w:rsidP="00AA7F68">
      <w:pPr>
        <w:numPr>
          <w:ilvl w:val="0"/>
          <w:numId w:val="11"/>
        </w:numPr>
        <w:suppressAutoHyphens/>
        <w:spacing w:after="0"/>
        <w:ind w:left="284" w:hanging="284"/>
      </w:pPr>
      <w:r>
        <w:rPr>
          <w:rFonts w:cs="Arial"/>
          <w:szCs w:val="20"/>
        </w:rPr>
        <w:t>O wdrożeniu procedury, o której mowa w ust. 4, Zamawiający powiadomi Wykonawcę niezwłocznie drogą elektroniczną.</w:t>
      </w:r>
    </w:p>
    <w:p w14:paraId="1060573A" w14:textId="77777777" w:rsidR="002C45C6" w:rsidRDefault="002C45C6" w:rsidP="00AA7F68">
      <w:pPr>
        <w:numPr>
          <w:ilvl w:val="0"/>
          <w:numId w:val="11"/>
        </w:numPr>
        <w:suppressAutoHyphens/>
        <w:ind w:left="284" w:hanging="284"/>
      </w:pPr>
      <w:r>
        <w:rPr>
          <w:rFonts w:cs="Arial"/>
          <w:szCs w:val="20"/>
        </w:rPr>
        <w:t>Wykonawca wyraża zgodę na potrącenie różnicy pomiędzy ceną zakupu zastępczego a ceną wynikającą z umowy z wynagrodzenia należnego Wykonawcy.</w:t>
      </w:r>
    </w:p>
    <w:p w14:paraId="5AFEF8A7" w14:textId="77777777" w:rsidR="002C45C6" w:rsidRDefault="002C45C6" w:rsidP="00AA7F68">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8</w:t>
      </w:r>
    </w:p>
    <w:p w14:paraId="0295FB6F" w14:textId="77777777" w:rsidR="002C45C6" w:rsidRDefault="002C45C6" w:rsidP="00AA7F68">
      <w:pPr>
        <w:pStyle w:val="Akapitzlist"/>
        <w:numPr>
          <w:ilvl w:val="0"/>
          <w:numId w:val="6"/>
        </w:numPr>
        <w:suppressAutoHyphens/>
        <w:spacing w:after="120" w:line="276" w:lineRule="auto"/>
        <w:ind w:left="284" w:hanging="284"/>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4EDB7FDB" w14:textId="77777777" w:rsidR="002C45C6" w:rsidRDefault="002C45C6" w:rsidP="00AA7F68">
      <w:pPr>
        <w:pStyle w:val="Akapitzlist"/>
        <w:numPr>
          <w:ilvl w:val="0"/>
          <w:numId w:val="6"/>
        </w:numPr>
        <w:suppressAutoHyphens/>
        <w:spacing w:after="120" w:line="276" w:lineRule="auto"/>
        <w:ind w:left="284" w:hanging="284"/>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55C4C6AE" w14:textId="77777777" w:rsidR="002C45C6" w:rsidRDefault="002C45C6" w:rsidP="00AA7F68">
      <w:pPr>
        <w:pStyle w:val="Akapitzlist"/>
        <w:numPr>
          <w:ilvl w:val="0"/>
          <w:numId w:val="6"/>
        </w:numPr>
        <w:suppressAutoHyphens/>
        <w:spacing w:after="120" w:line="276" w:lineRule="auto"/>
        <w:ind w:left="284" w:hanging="284"/>
      </w:pPr>
      <w:r>
        <w:rPr>
          <w:rFonts w:ascii="Arial" w:hAnsi="Arial" w:cs="Arial"/>
          <w:szCs w:val="20"/>
        </w:rPr>
        <w:lastRenderedPageBreak/>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Zamawiającego. Fakt naliczenia kary umownej zostanie udokumentowany notą księgową przesłaną Wykonawcy. </w:t>
      </w:r>
    </w:p>
    <w:p w14:paraId="7906F50C" w14:textId="77777777" w:rsidR="002C45C6" w:rsidRDefault="002C45C6" w:rsidP="00AA7F68">
      <w:pPr>
        <w:pStyle w:val="Akapitzlist"/>
        <w:numPr>
          <w:ilvl w:val="0"/>
          <w:numId w:val="6"/>
        </w:numPr>
        <w:suppressAutoHyphens/>
        <w:spacing w:after="120" w:line="276" w:lineRule="auto"/>
        <w:ind w:left="284" w:hanging="284"/>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1AF3C685" w14:textId="77777777" w:rsidR="002C45C6" w:rsidRDefault="002C45C6" w:rsidP="00AA7F68">
      <w:pPr>
        <w:pStyle w:val="Akapitzlist"/>
        <w:numPr>
          <w:ilvl w:val="0"/>
          <w:numId w:val="6"/>
        </w:numPr>
        <w:suppressAutoHyphens/>
        <w:spacing w:after="120" w:line="276" w:lineRule="auto"/>
        <w:ind w:left="284" w:hanging="284"/>
      </w:pPr>
      <w:r>
        <w:rPr>
          <w:rFonts w:ascii="Arial" w:hAnsi="Arial" w:cs="Arial"/>
          <w:szCs w:val="20"/>
        </w:rPr>
        <w:t>Zamawiający ma prawo dokonać, po uprzednim zawiadomieniu Wykonawcy, potrącenia naliczonych kar umownych z wynagrodzenia należnego Wykonawcy.</w:t>
      </w:r>
    </w:p>
    <w:p w14:paraId="1513AB38" w14:textId="77777777" w:rsidR="002C45C6" w:rsidRDefault="002C45C6" w:rsidP="00AA7F68">
      <w:pPr>
        <w:pStyle w:val="Akapitzlist"/>
        <w:numPr>
          <w:ilvl w:val="0"/>
          <w:numId w:val="6"/>
        </w:numPr>
        <w:suppressAutoHyphens/>
        <w:spacing w:after="120" w:line="276" w:lineRule="auto"/>
        <w:ind w:left="284" w:hanging="284"/>
      </w:pPr>
      <w:bookmarkStart w:id="6" w:name="_Hlk496258324"/>
      <w:r>
        <w:rPr>
          <w:rFonts w:ascii="Arial" w:hAnsi="Arial" w:cs="Arial"/>
          <w:szCs w:val="20"/>
        </w:rPr>
        <w:t>Zamawiający zastrzega sobie prawo do odszkodowania uzupełniającego przenoszącego wysokość zastrzeżonych kar umownych do wysokości poniesionej szkody.</w:t>
      </w:r>
      <w:bookmarkEnd w:id="6"/>
    </w:p>
    <w:p w14:paraId="2E9C4116" w14:textId="77777777" w:rsidR="002C45C6" w:rsidRDefault="002C45C6" w:rsidP="002C45C6">
      <w:pPr>
        <w:pStyle w:val="Akapitzlist"/>
        <w:spacing w:after="120" w:line="276" w:lineRule="auto"/>
        <w:rPr>
          <w:rFonts w:ascii="Arial" w:hAnsi="Arial" w:cs="Arial"/>
          <w:b/>
          <w:szCs w:val="20"/>
        </w:rPr>
      </w:pPr>
    </w:p>
    <w:p w14:paraId="3B79B63E" w14:textId="77777777" w:rsidR="002C45C6" w:rsidRDefault="002C45C6" w:rsidP="00AA7F68">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9</w:t>
      </w:r>
    </w:p>
    <w:p w14:paraId="47514CC7" w14:textId="77777777" w:rsidR="002C45C6" w:rsidRDefault="002C45C6" w:rsidP="002C45C6">
      <w:pPr>
        <w:pStyle w:val="Akapitzlist"/>
        <w:spacing w:line="276" w:lineRule="auto"/>
        <w:ind w:left="0"/>
      </w:pPr>
      <w:r>
        <w:rPr>
          <w:rFonts w:ascii="Arial" w:hAnsi="Arial" w:cs="Arial"/>
          <w:szCs w:val="20"/>
        </w:rPr>
        <w:t>Niniejsza umowa została zawarta w języku polskim.</w:t>
      </w:r>
    </w:p>
    <w:p w14:paraId="14FB497C" w14:textId="77777777" w:rsidR="002C45C6" w:rsidRDefault="002C45C6" w:rsidP="002C45C6">
      <w:pPr>
        <w:pStyle w:val="Akapitzlist"/>
        <w:spacing w:line="276" w:lineRule="auto"/>
        <w:ind w:left="0"/>
        <w:rPr>
          <w:rFonts w:ascii="Arial" w:hAnsi="Arial" w:cs="Arial"/>
          <w:szCs w:val="20"/>
        </w:rPr>
      </w:pPr>
    </w:p>
    <w:p w14:paraId="073ECFB3" w14:textId="77777777" w:rsidR="002C45C6" w:rsidRDefault="002C45C6" w:rsidP="00AA7F68">
      <w:pPr>
        <w:pStyle w:val="Akapitzlist"/>
        <w:numPr>
          <w:ilvl w:val="0"/>
          <w:numId w:val="7"/>
        </w:numPr>
        <w:suppressAutoHyphens/>
        <w:spacing w:line="276" w:lineRule="auto"/>
        <w:ind w:left="142" w:hanging="142"/>
        <w:jc w:val="center"/>
      </w:pPr>
      <w:r>
        <w:rPr>
          <w:rFonts w:ascii="Arial" w:hAnsi="Arial" w:cs="Arial"/>
          <w:b/>
          <w:szCs w:val="20"/>
        </w:rPr>
        <w:t>10</w:t>
      </w:r>
    </w:p>
    <w:p w14:paraId="0FB2BB9B" w14:textId="77777777" w:rsidR="002C45C6" w:rsidRDefault="002C45C6" w:rsidP="002C45C6">
      <w:pPr>
        <w:pStyle w:val="Akapitzlist"/>
        <w:spacing w:line="276" w:lineRule="auto"/>
        <w:ind w:left="0"/>
      </w:pPr>
      <w:r>
        <w:rPr>
          <w:rFonts w:ascii="Arial" w:hAnsi="Arial" w:cs="Arial"/>
          <w:szCs w:val="20"/>
        </w:rPr>
        <w:t xml:space="preserve">Zmiana niniejszej umowy jest możliwa w formie aneksu pod rygorem nieważności, za wyjątkiem przypadków wskazanych </w:t>
      </w:r>
      <w:r>
        <w:rPr>
          <w:rFonts w:ascii="Arial" w:hAnsi="Arial" w:cs="Arial"/>
          <w:b/>
          <w:bCs/>
          <w:szCs w:val="20"/>
        </w:rPr>
        <w:t xml:space="preserve">w </w:t>
      </w:r>
      <w:r w:rsidR="00C33483">
        <w:rPr>
          <w:rFonts w:ascii="Arial" w:hAnsi="Arial" w:cs="Arial"/>
          <w:b/>
          <w:bCs/>
          <w:szCs w:val="20"/>
        </w:rPr>
        <w:t xml:space="preserve">§ 4 ust. 2, </w:t>
      </w:r>
      <w:r>
        <w:rPr>
          <w:rFonts w:ascii="Arial" w:hAnsi="Arial" w:cs="Arial"/>
          <w:b/>
          <w:bCs/>
          <w:szCs w:val="20"/>
        </w:rPr>
        <w:t>§ 6</w:t>
      </w:r>
      <w:r w:rsidR="00C33483">
        <w:rPr>
          <w:rFonts w:ascii="Arial" w:hAnsi="Arial" w:cs="Arial"/>
          <w:b/>
          <w:bCs/>
          <w:szCs w:val="20"/>
        </w:rPr>
        <w:t xml:space="preserve"> </w:t>
      </w:r>
      <w:r>
        <w:rPr>
          <w:rFonts w:ascii="Arial" w:hAnsi="Arial" w:cs="Arial"/>
          <w:b/>
          <w:bCs/>
          <w:szCs w:val="20"/>
        </w:rPr>
        <w:t>ust 1</w:t>
      </w:r>
      <w:r w:rsidR="00C33483">
        <w:rPr>
          <w:rFonts w:ascii="Arial" w:hAnsi="Arial" w:cs="Arial"/>
          <w:b/>
          <w:bCs/>
          <w:szCs w:val="20"/>
        </w:rPr>
        <w:t xml:space="preserve"> i 6</w:t>
      </w:r>
      <w:r>
        <w:rPr>
          <w:rFonts w:ascii="Arial" w:hAnsi="Arial" w:cs="Arial"/>
          <w:b/>
          <w:bCs/>
          <w:szCs w:val="20"/>
        </w:rPr>
        <w:t xml:space="preserve">,  </w:t>
      </w:r>
      <w:r>
        <w:rPr>
          <w:rFonts w:ascii="Arial" w:hAnsi="Arial" w:cs="Arial"/>
          <w:bCs/>
          <w:szCs w:val="20"/>
        </w:rPr>
        <w:t>które wymagają udokumentowania w formie pisemnej .</w:t>
      </w:r>
    </w:p>
    <w:p w14:paraId="56D3D7EA" w14:textId="77777777" w:rsidR="002C45C6" w:rsidRDefault="002C45C6" w:rsidP="002C45C6">
      <w:pPr>
        <w:pStyle w:val="Akapitzlist"/>
        <w:spacing w:line="276" w:lineRule="auto"/>
        <w:ind w:left="0"/>
        <w:rPr>
          <w:rFonts w:ascii="Arial" w:hAnsi="Arial" w:cs="Arial"/>
          <w:bCs/>
          <w:szCs w:val="20"/>
        </w:rPr>
      </w:pPr>
    </w:p>
    <w:p w14:paraId="180F051A" w14:textId="77777777" w:rsidR="002C45C6" w:rsidRDefault="002C45C6" w:rsidP="00AA7F68">
      <w:pPr>
        <w:pStyle w:val="Akapitzlist"/>
        <w:numPr>
          <w:ilvl w:val="0"/>
          <w:numId w:val="14"/>
        </w:numPr>
        <w:suppressAutoHyphens/>
        <w:spacing w:line="276" w:lineRule="auto"/>
        <w:ind w:left="142" w:hanging="142"/>
        <w:jc w:val="center"/>
      </w:pPr>
      <w:r>
        <w:rPr>
          <w:rFonts w:ascii="Arial" w:hAnsi="Arial" w:cs="Arial"/>
          <w:b/>
          <w:szCs w:val="20"/>
        </w:rPr>
        <w:t>11</w:t>
      </w:r>
    </w:p>
    <w:p w14:paraId="134368CD" w14:textId="77777777" w:rsidR="002C45C6" w:rsidRDefault="002C45C6" w:rsidP="00AA7F68">
      <w:pPr>
        <w:pStyle w:val="Akapitzlist"/>
        <w:numPr>
          <w:ilvl w:val="0"/>
          <w:numId w:val="10"/>
        </w:numPr>
        <w:suppressAutoHyphens/>
        <w:spacing w:line="276" w:lineRule="auto"/>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1C183659" w14:textId="77777777" w:rsidR="002C45C6" w:rsidRDefault="002C45C6" w:rsidP="00AA7F68">
      <w:pPr>
        <w:numPr>
          <w:ilvl w:val="0"/>
          <w:numId w:val="10"/>
        </w:numPr>
        <w:suppressAutoHyphens/>
        <w:spacing w:after="0"/>
      </w:pPr>
      <w:r>
        <w:t>Jeśli Zamawiający i Wykonawca nie są w stanie polubownie rozstrzygnąć sporu, to każda ze stron może poddać spór rozstrzygnięciu sądu powszechnego właściwego miejscowo dla siedziby Zamawiającego.</w:t>
      </w:r>
    </w:p>
    <w:p w14:paraId="67E9BECF" w14:textId="77777777" w:rsidR="002C45C6" w:rsidRDefault="002C45C6" w:rsidP="00AA7F68">
      <w:pPr>
        <w:numPr>
          <w:ilvl w:val="0"/>
          <w:numId w:val="10"/>
        </w:numPr>
        <w:suppressAutoHyphens/>
        <w:spacing w:after="0"/>
      </w:pPr>
      <w:r>
        <w:rPr>
          <w:rFonts w:cs="Arial"/>
          <w:szCs w:val="20"/>
          <w:lang w:eastAsia="ar-SA"/>
        </w:rPr>
        <w:t>Wykonawca nie może bez zgody Zamawiającego zbywać ani przenosić na rzecz osób trzecich praw i wierzytelności powstałych w związku z realizacją niniejszej Umowy.</w:t>
      </w:r>
    </w:p>
    <w:p w14:paraId="0D49FA2C" w14:textId="77777777" w:rsidR="002C45C6" w:rsidRDefault="002C45C6" w:rsidP="002C45C6">
      <w:pPr>
        <w:suppressAutoHyphens/>
        <w:spacing w:line="240" w:lineRule="auto"/>
        <w:rPr>
          <w:rFonts w:cs="Arial"/>
          <w:b/>
          <w:szCs w:val="20"/>
        </w:rPr>
      </w:pPr>
    </w:p>
    <w:p w14:paraId="6A0F1DD5" w14:textId="77777777" w:rsidR="002C45C6" w:rsidRDefault="002C45C6" w:rsidP="00AA7F68">
      <w:pPr>
        <w:pStyle w:val="Akapitzlist"/>
        <w:numPr>
          <w:ilvl w:val="0"/>
          <w:numId w:val="7"/>
        </w:numPr>
        <w:suppressAutoHyphens/>
        <w:spacing w:line="276" w:lineRule="auto"/>
        <w:ind w:left="142" w:hanging="142"/>
        <w:jc w:val="center"/>
      </w:pPr>
      <w:r>
        <w:rPr>
          <w:rFonts w:ascii="Arial" w:hAnsi="Arial" w:cs="Arial"/>
          <w:b/>
          <w:szCs w:val="20"/>
        </w:rPr>
        <w:t>12</w:t>
      </w:r>
    </w:p>
    <w:p w14:paraId="60F868E4" w14:textId="77777777" w:rsidR="002C45C6" w:rsidRDefault="002C45C6" w:rsidP="002C45C6">
      <w:pPr>
        <w:pStyle w:val="Akapitzlist"/>
        <w:spacing w:after="240" w:line="276" w:lineRule="auto"/>
        <w:ind w:left="0"/>
      </w:pPr>
      <w:r>
        <w:rPr>
          <w:rFonts w:ascii="Arial" w:hAnsi="Arial" w:cs="Arial"/>
          <w:szCs w:val="20"/>
        </w:rPr>
        <w:t>W sprawach nieuregulowanych w umowie będą miały zastosowanie  przepisy Kodeksu cywilnego.</w:t>
      </w:r>
    </w:p>
    <w:p w14:paraId="34DCDDFA" w14:textId="77777777" w:rsidR="002C45C6" w:rsidRDefault="002C45C6" w:rsidP="002C45C6">
      <w:pPr>
        <w:pStyle w:val="Akapitzlist"/>
        <w:spacing w:after="240" w:line="276" w:lineRule="auto"/>
        <w:ind w:left="0"/>
        <w:rPr>
          <w:rFonts w:ascii="Arial" w:hAnsi="Arial" w:cs="Arial"/>
          <w:szCs w:val="20"/>
        </w:rPr>
      </w:pPr>
    </w:p>
    <w:p w14:paraId="183C8FEC" w14:textId="77777777" w:rsidR="002C45C6" w:rsidRDefault="002C45C6" w:rsidP="00AA7F68">
      <w:pPr>
        <w:pStyle w:val="Akapitzlist"/>
        <w:numPr>
          <w:ilvl w:val="0"/>
          <w:numId w:val="7"/>
        </w:numPr>
        <w:suppressAutoHyphens/>
        <w:spacing w:before="240" w:after="240" w:line="276" w:lineRule="auto"/>
        <w:ind w:left="142" w:hanging="142"/>
        <w:jc w:val="center"/>
      </w:pPr>
      <w:r>
        <w:rPr>
          <w:rFonts w:ascii="Arial" w:hAnsi="Arial" w:cs="Arial"/>
          <w:b/>
          <w:szCs w:val="20"/>
        </w:rPr>
        <w:t>13</w:t>
      </w:r>
    </w:p>
    <w:p w14:paraId="666A0AE0" w14:textId="77777777" w:rsidR="002C45C6" w:rsidRDefault="002C45C6" w:rsidP="002C45C6">
      <w:pPr>
        <w:pStyle w:val="Akapitzlist"/>
        <w:spacing w:line="276" w:lineRule="auto"/>
        <w:ind w:left="0"/>
      </w:pPr>
      <w:r>
        <w:rPr>
          <w:rFonts w:ascii="Arial" w:hAnsi="Arial" w:cs="Arial"/>
          <w:szCs w:val="20"/>
        </w:rPr>
        <w:t xml:space="preserve">Umowę spisano w trzech jednobrzmiących egzemplarzach, z czego jeden egzemplarz dla Wykonawcy, dwa egzemplarze dla Zamawiającego. </w:t>
      </w:r>
    </w:p>
    <w:p w14:paraId="0D3031C8" w14:textId="77777777" w:rsidR="002C45C6" w:rsidRDefault="002C45C6" w:rsidP="002C45C6">
      <w:pPr>
        <w:rPr>
          <w:rFonts w:cs="Arial"/>
          <w:b/>
          <w:color w:val="FF0000"/>
          <w:szCs w:val="20"/>
        </w:rPr>
      </w:pPr>
    </w:p>
    <w:p w14:paraId="0CF2898B" w14:textId="77777777" w:rsidR="002C45C6" w:rsidRDefault="002C45C6" w:rsidP="002C45C6">
      <w:pPr>
        <w:ind w:firstLine="284"/>
        <w:jc w:val="cente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4F9362B3" w14:textId="77777777" w:rsidR="002C45C6" w:rsidRDefault="002C45C6" w:rsidP="002C45C6">
      <w:pPr>
        <w:jc w:val="center"/>
        <w:rPr>
          <w:rFonts w:cs="Arial"/>
          <w:b/>
          <w:szCs w:val="20"/>
        </w:rPr>
      </w:pPr>
    </w:p>
    <w:p w14:paraId="643E589F" w14:textId="77777777" w:rsidR="002C45C6" w:rsidRDefault="002C45C6" w:rsidP="002C45C6">
      <w:pPr>
        <w:jc w:val="center"/>
        <w:rPr>
          <w:rFonts w:cs="Arial"/>
          <w:b/>
          <w:szCs w:val="20"/>
        </w:rPr>
      </w:pPr>
    </w:p>
    <w:p w14:paraId="46DAC5AC" w14:textId="77777777" w:rsidR="002C45C6" w:rsidRDefault="002C45C6" w:rsidP="002C45C6">
      <w:pPr>
        <w:rPr>
          <w:rFonts w:cs="Arial"/>
          <w:szCs w:val="20"/>
        </w:rPr>
      </w:pPr>
    </w:p>
    <w:p w14:paraId="51DE1F44" w14:textId="77777777" w:rsidR="002C45C6" w:rsidRDefault="002C45C6" w:rsidP="002C45C6">
      <w:pPr>
        <w:ind w:left="1416"/>
        <w:jc w:val="center"/>
        <w:rPr>
          <w:rFonts w:cs="Arial"/>
          <w:b/>
          <w:szCs w:val="20"/>
        </w:rPr>
      </w:pPr>
    </w:p>
    <w:p w14:paraId="51624DFE" w14:textId="77777777" w:rsidR="002C45C6" w:rsidRDefault="002C45C6" w:rsidP="002C45C6">
      <w:pPr>
        <w:ind w:left="1416" w:right="1417"/>
        <w:jc w:val="center"/>
        <w:rPr>
          <w:rFonts w:cs="Arial"/>
          <w:b/>
          <w:szCs w:val="20"/>
        </w:rPr>
      </w:pPr>
    </w:p>
    <w:p w14:paraId="4356DE64" w14:textId="77777777" w:rsidR="002C45C6" w:rsidRDefault="002C45C6" w:rsidP="002C45C6">
      <w:pPr>
        <w:ind w:left="1416" w:right="1417"/>
        <w:jc w:val="center"/>
      </w:pPr>
      <w:r>
        <w:rPr>
          <w:rFonts w:cs="Arial"/>
          <w:b/>
          <w:szCs w:val="20"/>
        </w:rPr>
        <w:t>Nie wnoszę uwag pod względem finansowo-księgowym.</w:t>
      </w:r>
    </w:p>
    <w:p w14:paraId="769E895A" w14:textId="77777777" w:rsidR="002C45C6" w:rsidRDefault="002C45C6" w:rsidP="002C45C6">
      <w:pPr>
        <w:jc w:val="center"/>
        <w:rPr>
          <w:rFonts w:cs="Arial"/>
          <w:b/>
          <w:szCs w:val="20"/>
          <w:highlight w:val="yellow"/>
        </w:rPr>
      </w:pPr>
    </w:p>
    <w:p w14:paraId="3B083888" w14:textId="77777777" w:rsidR="002C45C6" w:rsidRDefault="002C45C6" w:rsidP="002C45C6">
      <w:pPr>
        <w:rPr>
          <w:rFonts w:cs="Arial"/>
          <w:b/>
          <w:sz w:val="18"/>
          <w:szCs w:val="18"/>
          <w:highlight w:val="yellow"/>
        </w:rPr>
      </w:pPr>
    </w:p>
    <w:p w14:paraId="456D968B" w14:textId="77777777" w:rsidR="002C45C6" w:rsidRDefault="002C45C6" w:rsidP="002C45C6">
      <w:pPr>
        <w:rPr>
          <w:rFonts w:cs="Arial"/>
          <w:b/>
          <w:sz w:val="18"/>
          <w:szCs w:val="18"/>
          <w:highlight w:val="yellow"/>
        </w:rPr>
      </w:pPr>
    </w:p>
    <w:p w14:paraId="183523DF" w14:textId="77777777" w:rsidR="002C45C6" w:rsidRDefault="002C45C6" w:rsidP="002C45C6">
      <w:pPr>
        <w:rPr>
          <w:b/>
          <w:sz w:val="18"/>
          <w:szCs w:val="18"/>
          <w:highlight w:val="yellow"/>
        </w:rPr>
      </w:pPr>
    </w:p>
    <w:p w14:paraId="49ADDF87" w14:textId="77777777" w:rsidR="002C45C6" w:rsidRDefault="002C45C6" w:rsidP="002C45C6">
      <w:pPr>
        <w:rPr>
          <w:b/>
          <w:sz w:val="18"/>
          <w:szCs w:val="18"/>
          <w:highlight w:val="yellow"/>
        </w:rPr>
      </w:pPr>
    </w:p>
    <w:p w14:paraId="201800C7" w14:textId="77777777" w:rsidR="002C45C6" w:rsidRPr="002C45C6" w:rsidRDefault="002C45C6" w:rsidP="00454749">
      <w:pPr>
        <w:ind w:left="720"/>
        <w:rPr>
          <w:sz w:val="16"/>
          <w:szCs w:val="16"/>
        </w:rPr>
      </w:pPr>
    </w:p>
    <w:p w14:paraId="18EA0E73" w14:textId="77777777" w:rsidR="00EC4B17" w:rsidRPr="002B45D3" w:rsidRDefault="00EC4B17" w:rsidP="00EC4B17">
      <w:pPr>
        <w:pStyle w:val="Akapitzlist"/>
        <w:spacing w:after="60" w:line="23" w:lineRule="atLeast"/>
        <w:rPr>
          <w:rFonts w:ascii="Arial" w:hAnsi="Arial" w:cs="Arial"/>
          <w:b/>
          <w:bCs/>
          <w:sz w:val="18"/>
          <w:szCs w:val="18"/>
        </w:rPr>
      </w:pPr>
    </w:p>
    <w:p w14:paraId="3B84A212" w14:textId="77777777" w:rsidR="00D367A2" w:rsidRPr="001540F6" w:rsidRDefault="00D367A2" w:rsidP="00D367A2">
      <w:pPr>
        <w:spacing w:after="0"/>
        <w:rPr>
          <w:rFonts w:cs="Arial"/>
          <w:color w:val="000000"/>
          <w:sz w:val="16"/>
          <w:szCs w:val="16"/>
        </w:rPr>
      </w:pPr>
      <w:r w:rsidRPr="001540F6">
        <w:rPr>
          <w:rFonts w:cs="Arial"/>
          <w:color w:val="000000"/>
          <w:sz w:val="16"/>
          <w:szCs w:val="16"/>
        </w:rPr>
        <w:t>Na podstawie art. 13 ust. 1 i 2 rozporządzenia Parlamentu Europejskiego i Rady (UE) 2016/679 z dnia 27 kwietnia 2016 r</w:t>
      </w:r>
      <w:bookmarkStart w:id="7" w:name="_Hlk53741167"/>
      <w:r w:rsidRPr="001540F6">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6A4A67B9" w14:textId="77777777" w:rsidR="00D367A2" w:rsidRPr="001540F6" w:rsidRDefault="00D367A2" w:rsidP="00D367A2">
      <w:pPr>
        <w:numPr>
          <w:ilvl w:val="0"/>
          <w:numId w:val="30"/>
        </w:numPr>
        <w:suppressAutoHyphens/>
        <w:spacing w:after="0"/>
        <w:rPr>
          <w:rFonts w:cs="Arial"/>
          <w:color w:val="000000"/>
          <w:sz w:val="16"/>
          <w:szCs w:val="16"/>
        </w:rPr>
      </w:pPr>
      <w:r w:rsidRPr="001540F6">
        <w:rPr>
          <w:rFonts w:cs="Arial"/>
          <w:color w:val="000000"/>
          <w:sz w:val="16"/>
          <w:szCs w:val="16"/>
        </w:rPr>
        <w:t xml:space="preserve">Administratorem Pani/Pana danych osobowych jest Dom Pomocy Społecznej </w:t>
      </w:r>
      <w:r>
        <w:rPr>
          <w:rFonts w:cs="Arial"/>
          <w:color w:val="000000"/>
          <w:sz w:val="16"/>
          <w:szCs w:val="16"/>
        </w:rPr>
        <w:t>im. Św. Kazimierza</w:t>
      </w:r>
      <w:r w:rsidRPr="001540F6">
        <w:rPr>
          <w:rFonts w:cs="Arial"/>
          <w:color w:val="000000"/>
          <w:sz w:val="16"/>
          <w:szCs w:val="16"/>
        </w:rPr>
        <w:t xml:space="preserve">, </w:t>
      </w:r>
      <w:r w:rsidRPr="001540F6">
        <w:rPr>
          <w:rFonts w:cs="Arial"/>
          <w:color w:val="000000"/>
          <w:sz w:val="16"/>
          <w:szCs w:val="16"/>
        </w:rPr>
        <w:br/>
        <w:t>ul. </w:t>
      </w:r>
      <w:r>
        <w:rPr>
          <w:rFonts w:cs="Arial"/>
          <w:color w:val="000000"/>
          <w:sz w:val="16"/>
          <w:szCs w:val="16"/>
        </w:rPr>
        <w:t>Garbarska 35</w:t>
      </w:r>
      <w:r w:rsidRPr="001540F6">
        <w:rPr>
          <w:rFonts w:cs="Arial"/>
          <w:color w:val="000000"/>
          <w:sz w:val="16"/>
          <w:szCs w:val="16"/>
        </w:rPr>
        <w:t>,  26 – 600 Radom.</w:t>
      </w:r>
    </w:p>
    <w:p w14:paraId="437A2695" w14:textId="77777777" w:rsidR="00D367A2" w:rsidRPr="004814A9" w:rsidRDefault="00D367A2" w:rsidP="00D367A2">
      <w:pPr>
        <w:numPr>
          <w:ilvl w:val="0"/>
          <w:numId w:val="30"/>
        </w:numPr>
        <w:spacing w:after="0" w:line="240" w:lineRule="auto"/>
        <w:contextualSpacing/>
        <w:rPr>
          <w:rFonts w:cs="Arial"/>
          <w:color w:val="000000"/>
          <w:sz w:val="16"/>
          <w:szCs w:val="16"/>
        </w:rPr>
      </w:pPr>
      <w:r w:rsidRPr="001540F6">
        <w:rPr>
          <w:rFonts w:cs="Arial"/>
          <w:color w:val="000000"/>
          <w:sz w:val="16"/>
          <w:szCs w:val="16"/>
        </w:rPr>
        <w:t xml:space="preserve">W Domu Pomocy Społecznej, </w:t>
      </w:r>
      <w:r>
        <w:rPr>
          <w:rFonts w:cs="Arial"/>
          <w:color w:val="000000"/>
          <w:sz w:val="16"/>
          <w:szCs w:val="16"/>
        </w:rPr>
        <w:t>im. Św. Kazimierza</w:t>
      </w:r>
      <w:r w:rsidRPr="001540F6">
        <w:rPr>
          <w:rFonts w:cs="Arial"/>
          <w:color w:val="000000"/>
          <w:sz w:val="16"/>
          <w:szCs w:val="16"/>
        </w:rPr>
        <w:t xml:space="preserve"> w Radomiu został wyznaczony Inspektor Ochrony Danych – Tomasz Paprocki, z</w:t>
      </w:r>
      <w:r>
        <w:rPr>
          <w:rFonts w:cs="Arial"/>
          <w:color w:val="000000"/>
          <w:sz w:val="16"/>
          <w:szCs w:val="16"/>
        </w:rPr>
        <w:t> </w:t>
      </w:r>
      <w:r w:rsidRPr="001540F6">
        <w:rPr>
          <w:rFonts w:cs="Arial"/>
          <w:color w:val="000000"/>
          <w:sz w:val="16"/>
          <w:szCs w:val="16"/>
        </w:rPr>
        <w:t xml:space="preserve">którym kontakt jest możliwy pod adresem korespondencyjnym Dom Pomocy Społecznej, </w:t>
      </w:r>
      <w:r>
        <w:rPr>
          <w:rFonts w:cs="Arial"/>
          <w:color w:val="000000"/>
          <w:sz w:val="16"/>
          <w:szCs w:val="16"/>
        </w:rPr>
        <w:t>im. Św. Kazimierza,</w:t>
      </w:r>
      <w:r w:rsidRPr="001540F6">
        <w:rPr>
          <w:rFonts w:cs="Arial"/>
          <w:color w:val="000000"/>
          <w:sz w:val="16"/>
          <w:szCs w:val="16"/>
        </w:rPr>
        <w:t xml:space="preserve"> ul. </w:t>
      </w:r>
      <w:r>
        <w:rPr>
          <w:rFonts w:cs="Arial"/>
          <w:color w:val="000000"/>
          <w:sz w:val="16"/>
          <w:szCs w:val="16"/>
        </w:rPr>
        <w:t>Garbarska 35</w:t>
      </w:r>
      <w:r w:rsidRPr="001540F6">
        <w:rPr>
          <w:rFonts w:cs="Arial"/>
          <w:color w:val="000000"/>
          <w:sz w:val="16"/>
          <w:szCs w:val="16"/>
        </w:rPr>
        <w:t xml:space="preserve">, </w:t>
      </w:r>
      <w:r>
        <w:rPr>
          <w:rFonts w:cs="Arial"/>
          <w:color w:val="000000"/>
          <w:sz w:val="16"/>
          <w:szCs w:val="16"/>
        </w:rPr>
        <w:br/>
      </w:r>
      <w:r w:rsidRPr="001540F6">
        <w:rPr>
          <w:rFonts w:cs="Arial"/>
          <w:color w:val="000000"/>
          <w:sz w:val="16"/>
          <w:szCs w:val="16"/>
        </w:rPr>
        <w:t xml:space="preserve">26 </w:t>
      </w:r>
      <w:r w:rsidRPr="004814A9">
        <w:rPr>
          <w:rFonts w:cs="Arial"/>
          <w:color w:val="000000"/>
          <w:sz w:val="16"/>
          <w:szCs w:val="16"/>
        </w:rPr>
        <w:t xml:space="preserve">– 600 Radom; oraz pod adresem e-mail </w:t>
      </w:r>
      <w:hyperlink r:id="rId8" w:history="1">
        <w:r w:rsidRPr="004814A9">
          <w:rPr>
            <w:rStyle w:val="Hipercze"/>
            <w:rFonts w:cs="Arial"/>
            <w:sz w:val="16"/>
            <w:szCs w:val="16"/>
          </w:rPr>
          <w:t>iodo@dpsgarbarska.radom.pl</w:t>
        </w:r>
      </w:hyperlink>
    </w:p>
    <w:bookmarkEnd w:id="7"/>
    <w:p w14:paraId="4026FE11" w14:textId="77777777" w:rsidR="00D367A2" w:rsidRPr="004814A9" w:rsidRDefault="00D367A2" w:rsidP="00D367A2">
      <w:pPr>
        <w:numPr>
          <w:ilvl w:val="0"/>
          <w:numId w:val="30"/>
        </w:numPr>
        <w:spacing w:after="0" w:line="240" w:lineRule="auto"/>
        <w:contextualSpacing/>
        <w:rPr>
          <w:rFonts w:cs="Arial"/>
          <w:color w:val="000000"/>
          <w:kern w:val="2"/>
          <w:sz w:val="16"/>
          <w:szCs w:val="16"/>
        </w:rPr>
      </w:pPr>
      <w:r w:rsidRPr="004814A9">
        <w:rPr>
          <w:rFonts w:eastAsia="Times New Roman" w:cs="Arial"/>
          <w:kern w:val="2"/>
          <w:sz w:val="16"/>
          <w:szCs w:val="16"/>
          <w:lang w:eastAsia="pl-PL"/>
        </w:rPr>
        <w:t>Celem przetwarzania danych osobowych jest realizacja i wykonanie umowy cywilnoprawnej na podstawie:</w:t>
      </w:r>
    </w:p>
    <w:p w14:paraId="32EDA725" w14:textId="77777777" w:rsidR="00D367A2" w:rsidRPr="004814A9" w:rsidRDefault="00D367A2" w:rsidP="00D367A2">
      <w:pPr>
        <w:numPr>
          <w:ilvl w:val="0"/>
          <w:numId w:val="31"/>
        </w:numPr>
        <w:suppressAutoHyphens/>
        <w:spacing w:after="0" w:line="240" w:lineRule="auto"/>
        <w:ind w:left="567" w:hanging="283"/>
        <w:rPr>
          <w:rFonts w:eastAsia="Times New Roman" w:cs="Arial"/>
          <w:kern w:val="2"/>
          <w:sz w:val="16"/>
          <w:szCs w:val="16"/>
          <w:lang w:eastAsia="pl-PL"/>
        </w:rPr>
      </w:pPr>
      <w:r w:rsidRPr="004814A9">
        <w:rPr>
          <w:rFonts w:eastAsia="Times New Roman" w:cs="Arial"/>
          <w:kern w:val="2"/>
          <w:sz w:val="16"/>
          <w:szCs w:val="16"/>
          <w:lang w:eastAsia="pl-PL"/>
        </w:rPr>
        <w:t>art. 6 ust. 1 lit. b) RODO – przetwarzanie jest niezbędne do wykonania umowy lub do podjęcia działań przed zawarciem umowy.</w:t>
      </w:r>
    </w:p>
    <w:p w14:paraId="62320F88" w14:textId="77777777" w:rsidR="00D367A2" w:rsidRPr="004814A9" w:rsidRDefault="00D367A2" w:rsidP="00D367A2">
      <w:pPr>
        <w:numPr>
          <w:ilvl w:val="0"/>
          <w:numId w:val="31"/>
        </w:numPr>
        <w:suppressAutoHyphens/>
        <w:spacing w:after="0" w:line="240" w:lineRule="auto"/>
        <w:ind w:left="567" w:hanging="283"/>
        <w:rPr>
          <w:rFonts w:eastAsia="Times New Roman" w:cs="Arial"/>
          <w:kern w:val="2"/>
          <w:sz w:val="16"/>
          <w:szCs w:val="16"/>
          <w:lang w:eastAsia="pl-PL"/>
        </w:rPr>
      </w:pPr>
      <w:r w:rsidRPr="004814A9">
        <w:rPr>
          <w:rFonts w:eastAsia="Times New Roman" w:cs="Arial"/>
          <w:kern w:val="32"/>
          <w:sz w:val="16"/>
          <w:szCs w:val="16"/>
          <w:lang w:eastAsia="pl-PL"/>
        </w:rPr>
        <w:t xml:space="preserve">art. 6 ust.1 lit. c) RODO </w:t>
      </w:r>
      <w:r w:rsidRPr="004814A9">
        <w:rPr>
          <w:rFonts w:cs="Arial"/>
          <w:color w:val="121416"/>
          <w:kern w:val="2"/>
          <w:sz w:val="16"/>
          <w:szCs w:val="16"/>
          <w:shd w:val="clear" w:color="auto" w:fill="FFFFFF"/>
        </w:rPr>
        <w:t>przetwarzanie jest niezbędne do wypełnienia obowiązku prawnego ciążącego na administratorze</w:t>
      </w:r>
    </w:p>
    <w:p w14:paraId="358AAD1F" w14:textId="77777777" w:rsidR="00D367A2" w:rsidRPr="004814A9" w:rsidRDefault="00D367A2" w:rsidP="00D367A2">
      <w:pPr>
        <w:numPr>
          <w:ilvl w:val="0"/>
          <w:numId w:val="30"/>
        </w:numPr>
        <w:suppressAutoHyphens/>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24205A80" w14:textId="77777777" w:rsidR="00D367A2" w:rsidRPr="004814A9" w:rsidRDefault="00D367A2" w:rsidP="00D367A2">
      <w:pPr>
        <w:numPr>
          <w:ilvl w:val="0"/>
          <w:numId w:val="30"/>
        </w:numPr>
        <w:suppressAutoHyphens/>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083CAAFC" w14:textId="77777777" w:rsidR="00D367A2" w:rsidRPr="004814A9" w:rsidRDefault="00D367A2" w:rsidP="00D367A2">
      <w:pPr>
        <w:numPr>
          <w:ilvl w:val="0"/>
          <w:numId w:val="30"/>
        </w:numPr>
        <w:suppressAutoHyphens/>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Posiada Pan/Pani prawo do:</w:t>
      </w:r>
    </w:p>
    <w:p w14:paraId="1A7827CB"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dostępu do treści swoich danych</w:t>
      </w:r>
      <w:r w:rsidRPr="004814A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0E9B4A9A"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ich sprostowania</w:t>
      </w:r>
      <w:r w:rsidRPr="004814A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76899DBB"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usunięcia</w:t>
      </w:r>
      <w:r w:rsidRPr="004814A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1874FA15"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ograniczenia przetwarzania</w:t>
      </w:r>
      <w:r w:rsidRPr="004814A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AAAC7E0"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wniesienia sprzeciwu</w:t>
      </w:r>
      <w:r w:rsidRPr="004814A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4C2CAD1"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prawo do cofnięcia zgody na ich przetwarzanie</w:t>
      </w:r>
      <w:r w:rsidRPr="004814A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1FEBAA17" w14:textId="77777777" w:rsidR="00D367A2" w:rsidRPr="004814A9" w:rsidRDefault="00D367A2" w:rsidP="00D367A2">
      <w:pPr>
        <w:numPr>
          <w:ilvl w:val="0"/>
          <w:numId w:val="32"/>
        </w:numPr>
        <w:spacing w:after="0" w:line="240" w:lineRule="auto"/>
        <w:contextualSpacing/>
        <w:rPr>
          <w:rFonts w:eastAsia="Times New Roman" w:cs="Arial"/>
          <w:b/>
          <w:bCs/>
          <w:kern w:val="2"/>
          <w:sz w:val="16"/>
          <w:szCs w:val="16"/>
          <w:lang w:eastAsia="pl-PL"/>
        </w:rPr>
      </w:pPr>
      <w:r w:rsidRPr="004814A9">
        <w:rPr>
          <w:rFonts w:eastAsia="Times New Roman" w:cs="Arial"/>
          <w:b/>
          <w:bCs/>
          <w:kern w:val="2"/>
          <w:sz w:val="16"/>
          <w:szCs w:val="16"/>
          <w:u w:val="single"/>
          <w:lang w:eastAsia="pl-PL"/>
        </w:rPr>
        <w:t>wniesienia skargi do organu nadzorczego</w:t>
      </w:r>
      <w:r w:rsidRPr="004814A9">
        <w:rPr>
          <w:rFonts w:eastAsia="Times New Roman" w:cs="Arial"/>
          <w:b/>
          <w:bCs/>
          <w:kern w:val="2"/>
          <w:sz w:val="16"/>
          <w:szCs w:val="16"/>
          <w:lang w:eastAsia="pl-PL"/>
        </w:rPr>
        <w:t xml:space="preserve">, </w:t>
      </w:r>
      <w:r w:rsidRPr="004814A9">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4814A9">
        <w:rPr>
          <w:rFonts w:eastAsia="Times New Roman" w:cs="Arial"/>
          <w:kern w:val="2"/>
          <w:sz w:val="16"/>
          <w:szCs w:val="16"/>
          <w:lang w:eastAsia="pl-PL"/>
        </w:rPr>
        <w:t>przetwarzanie Pana/Pani danych osobowych narusza przepisy prawa,</w:t>
      </w:r>
    </w:p>
    <w:p w14:paraId="2EE8F8FE" w14:textId="77777777" w:rsidR="00D367A2" w:rsidRPr="004814A9" w:rsidRDefault="00D367A2" w:rsidP="00D367A2">
      <w:pPr>
        <w:numPr>
          <w:ilvl w:val="0"/>
          <w:numId w:val="30"/>
        </w:numPr>
        <w:suppressAutoHyphens/>
        <w:spacing w:after="0" w:line="240" w:lineRule="auto"/>
        <w:contextualSpacing/>
        <w:rPr>
          <w:rFonts w:eastAsia="Times New Roman" w:cs="Arial"/>
          <w:kern w:val="2"/>
          <w:sz w:val="16"/>
          <w:szCs w:val="16"/>
          <w:lang w:eastAsia="pl-PL"/>
        </w:rPr>
      </w:pPr>
      <w:r w:rsidRPr="004814A9">
        <w:rPr>
          <w:rFonts w:eastAsia="Times New Roman" w:cs="Arial"/>
          <w:kern w:val="2"/>
          <w:sz w:val="16"/>
          <w:szCs w:val="16"/>
          <w:lang w:eastAsia="pl-PL"/>
        </w:rPr>
        <w:t xml:space="preserve">Pana/Pani dane osobowe nie będą przekazywane do państw spoza Europejskiego Obszaru Gospodarczego, </w:t>
      </w:r>
    </w:p>
    <w:p w14:paraId="3AA4EA70" w14:textId="77777777" w:rsidR="00D367A2" w:rsidRPr="004814A9" w:rsidRDefault="00D367A2" w:rsidP="00D367A2">
      <w:pPr>
        <w:numPr>
          <w:ilvl w:val="0"/>
          <w:numId w:val="30"/>
        </w:numPr>
        <w:suppressAutoHyphens/>
        <w:spacing w:after="0" w:line="240" w:lineRule="auto"/>
        <w:rPr>
          <w:rFonts w:eastAsia="Times New Roman" w:cs="Arial"/>
          <w:kern w:val="2"/>
          <w:sz w:val="16"/>
          <w:szCs w:val="16"/>
          <w:lang w:eastAsia="pl-PL"/>
        </w:rPr>
      </w:pPr>
      <w:r w:rsidRPr="004814A9">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63C28D12" w14:textId="77777777" w:rsidR="00D367A2" w:rsidRPr="004814A9" w:rsidRDefault="00D367A2" w:rsidP="00D367A2">
      <w:pPr>
        <w:numPr>
          <w:ilvl w:val="0"/>
          <w:numId w:val="30"/>
        </w:numPr>
        <w:suppressAutoHyphens/>
        <w:spacing w:after="0" w:line="240" w:lineRule="auto"/>
        <w:rPr>
          <w:rFonts w:cs="Arial"/>
          <w:b/>
          <w:bCs/>
          <w:kern w:val="2"/>
          <w:sz w:val="16"/>
          <w:szCs w:val="16"/>
        </w:rPr>
      </w:pPr>
      <w:r w:rsidRPr="004814A9">
        <w:rPr>
          <w:rFonts w:eastAsia="Times New Roman" w:cs="Arial"/>
          <w:kern w:val="2"/>
          <w:sz w:val="16"/>
          <w:szCs w:val="16"/>
          <w:lang w:eastAsia="pl-PL"/>
        </w:rPr>
        <w:t>Pana/Pani dane nie będą przetwarzane w sposób zautomatyzowany i nie będą poddawane profilowaniu.</w:t>
      </w:r>
    </w:p>
    <w:p w14:paraId="39AAE932" w14:textId="77777777" w:rsidR="00D367A2" w:rsidRPr="004814A9" w:rsidRDefault="00D367A2" w:rsidP="00D367A2">
      <w:pPr>
        <w:rPr>
          <w:sz w:val="16"/>
          <w:szCs w:val="16"/>
        </w:rPr>
      </w:pPr>
    </w:p>
    <w:p w14:paraId="53E28A7D" w14:textId="77777777" w:rsidR="001540F6" w:rsidRPr="002C45C6" w:rsidRDefault="001540F6" w:rsidP="002C45C6">
      <w:pPr>
        <w:rPr>
          <w:sz w:val="16"/>
          <w:szCs w:val="16"/>
        </w:rPr>
      </w:pPr>
    </w:p>
    <w:sectPr w:rsidR="001540F6" w:rsidRPr="002C45C6"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F147A" w14:textId="77777777" w:rsidR="00C92121" w:rsidRDefault="00C92121" w:rsidP="00757F09">
      <w:pPr>
        <w:spacing w:after="0" w:line="240" w:lineRule="auto"/>
      </w:pPr>
      <w:r>
        <w:separator/>
      </w:r>
    </w:p>
  </w:endnote>
  <w:endnote w:type="continuationSeparator" w:id="0">
    <w:p w14:paraId="35C1E665" w14:textId="77777777" w:rsidR="00C92121" w:rsidRDefault="00C92121"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5FC0"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8" w:name="_Hlk117163673"/>
    <w:bookmarkStart w:id="9" w:name="_Hlk117163674"/>
    <w:r w:rsidRPr="00DD0FDD">
      <w:rPr>
        <w:sz w:val="18"/>
        <w:szCs w:val="20"/>
      </w:rPr>
      <w:t>Miejskie Centrum Usług Wspólnych w Radomiu</w:t>
    </w:r>
  </w:p>
  <w:p w14:paraId="491C4A4D" w14:textId="20108CFF" w:rsidR="000A0D75" w:rsidRPr="00DD0FDD" w:rsidRDefault="00DD0FDD" w:rsidP="00DD0FDD">
    <w:pPr>
      <w:tabs>
        <w:tab w:val="center" w:pos="4536"/>
        <w:tab w:val="right" w:pos="9072"/>
      </w:tabs>
      <w:suppressAutoHyphens/>
      <w:spacing w:after="0" w:line="240" w:lineRule="auto"/>
      <w:jc w:val="right"/>
    </w:pPr>
    <w:bookmarkStart w:id="10" w:name="_Hlk51225638"/>
    <w:r w:rsidRPr="00DD0FDD">
      <w:rPr>
        <w:sz w:val="18"/>
        <w:szCs w:val="20"/>
      </w:rPr>
      <w:t xml:space="preserve">ul. Pułaskiego 9, 26 – 600 Radom, tel. 48 368 09 00, e-mail: </w:t>
    </w:r>
    <w:hyperlink r:id="rId1" w:history="1">
      <w:r w:rsidR="00A05D62" w:rsidRPr="003A4FD2">
        <w:rPr>
          <w:rStyle w:val="Hipercze"/>
          <w:sz w:val="18"/>
          <w:szCs w:val="20"/>
        </w:rPr>
        <w:t>sekretariat@mcuw.radom.pl</w:t>
      </w:r>
    </w:hyperlink>
    <w:bookmarkEnd w:id="8"/>
    <w:bookmarkEnd w:id="9"/>
    <w:bookmarkEnd w:id="10"/>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AC7C6" w14:textId="77777777" w:rsidR="00C92121" w:rsidRDefault="00C92121" w:rsidP="00757F09">
      <w:pPr>
        <w:spacing w:after="0" w:line="240" w:lineRule="auto"/>
      </w:pPr>
      <w:r>
        <w:separator/>
      </w:r>
    </w:p>
  </w:footnote>
  <w:footnote w:type="continuationSeparator" w:id="0">
    <w:p w14:paraId="2F16724A" w14:textId="77777777" w:rsidR="00C92121" w:rsidRDefault="00C92121"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3CB32" w14:textId="77777777" w:rsidR="000A0D75" w:rsidRDefault="008E36A4">
    <w:pPr>
      <w:pStyle w:val="Nagwek"/>
    </w:pPr>
    <w:r>
      <w:rPr>
        <w:noProof/>
        <w:lang w:eastAsia="pl-PL"/>
      </w:rPr>
      <w:pict w14:anchorId="63F45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89D96" w14:textId="77777777" w:rsidR="0034364F" w:rsidRDefault="008E36A4" w:rsidP="00FE4A26">
    <w:pPr>
      <w:pStyle w:val="Nagwek"/>
    </w:pPr>
    <w:r>
      <w:rPr>
        <w:noProof/>
        <w:lang w:eastAsia="pl-PL"/>
      </w:rPr>
      <w:pict w14:anchorId="30CE5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29C243A2" w14:textId="77777777" w:rsidR="0034364F" w:rsidRDefault="0034364F" w:rsidP="00FE4A26">
    <w:pPr>
      <w:pStyle w:val="Nagwek"/>
    </w:pPr>
  </w:p>
  <w:p w14:paraId="1CA963E9" w14:textId="77777777" w:rsidR="0034364F" w:rsidRDefault="0034364F" w:rsidP="00FE4A26">
    <w:pPr>
      <w:pStyle w:val="Nagwek"/>
    </w:pPr>
  </w:p>
  <w:p w14:paraId="296AB51E" w14:textId="77777777" w:rsidR="0034364F" w:rsidRDefault="0034364F" w:rsidP="00FE4A26">
    <w:pPr>
      <w:pStyle w:val="Nagwek"/>
    </w:pPr>
  </w:p>
  <w:p w14:paraId="7DB300B5" w14:textId="0BFDD7E1" w:rsidR="000A0D75" w:rsidRPr="00B9250B" w:rsidRDefault="00F005A4" w:rsidP="00FE4A26">
    <w:pPr>
      <w:pStyle w:val="Nagwek"/>
      <w:rPr>
        <w:sz w:val="16"/>
        <w:szCs w:val="18"/>
      </w:rPr>
    </w:pPr>
    <w:r w:rsidRPr="0044534D">
      <w:rPr>
        <w:rFonts w:cs="Arial"/>
        <w:szCs w:val="20"/>
      </w:rPr>
      <w:t xml:space="preserve">Znak sprawy: </w:t>
    </w:r>
    <w:r w:rsidR="00DD3436" w:rsidRPr="0044534D">
      <w:rPr>
        <w:rFonts w:cs="Arial"/>
        <w:szCs w:val="20"/>
      </w:rPr>
      <w:t>DZP.271.1</w:t>
    </w:r>
    <w:r w:rsidR="008D3FB2" w:rsidRPr="0044534D">
      <w:rPr>
        <w:rFonts w:cs="Arial"/>
        <w:szCs w:val="20"/>
      </w:rPr>
      <w:t>.</w:t>
    </w:r>
    <w:r w:rsidR="00D61CAE">
      <w:rPr>
        <w:rFonts w:cs="Arial"/>
        <w:szCs w:val="20"/>
      </w:rPr>
      <w:t>69</w:t>
    </w:r>
    <w:r w:rsidR="008D3FB2" w:rsidRPr="0044534D">
      <w:rPr>
        <w:rFonts w:cs="Arial"/>
        <w:szCs w:val="20"/>
      </w:rPr>
      <w:t>.</w:t>
    </w:r>
    <w:r w:rsidR="000F7B5B" w:rsidRPr="0044534D">
      <w:rPr>
        <w:rFonts w:cs="Arial"/>
        <w:szCs w:val="20"/>
      </w:rPr>
      <w:t>20</w:t>
    </w:r>
    <w:r w:rsidR="00D91610" w:rsidRPr="0044534D">
      <w:rPr>
        <w:rFonts w:cs="Arial"/>
        <w:szCs w:val="20"/>
      </w:rPr>
      <w:t>2</w:t>
    </w:r>
    <w:r w:rsidR="00D61CAE">
      <w:rPr>
        <w:rFonts w:cs="Arial"/>
        <w:szCs w:val="20"/>
      </w:rPr>
      <w:t>5</w:t>
    </w:r>
    <w:r w:rsidR="00175800" w:rsidRPr="0044534D">
      <w:rPr>
        <w:rFonts w:cs="Arial"/>
        <w:szCs w:val="20"/>
      </w:rPr>
      <w:t>.</w:t>
    </w:r>
    <w:r w:rsidR="00B9250B" w:rsidRPr="0044534D">
      <w:rPr>
        <w:rFonts w:cs="Arial"/>
        <w:szCs w:val="20"/>
      </w:rPr>
      <w:t>M</w:t>
    </w:r>
    <w:r w:rsidR="00191A2A" w:rsidRPr="0044534D">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4A5C" w14:textId="77777777" w:rsidR="000A0D75" w:rsidRDefault="008E36A4">
    <w:pPr>
      <w:pStyle w:val="Nagwek"/>
    </w:pPr>
    <w:r>
      <w:rPr>
        <w:noProof/>
        <w:lang w:eastAsia="pl-PL"/>
      </w:rPr>
      <w:pict w14:anchorId="778C1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C0843F54"/>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6E1E104E"/>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6C36DD3C"/>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34CAA402"/>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E90C2E32"/>
    <w:name w:val="WW8Num58"/>
    <w:lvl w:ilvl="0">
      <w:start w:val="1"/>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5AA6F0EE"/>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00000016"/>
    <w:name w:val="WWNum11"/>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A787474"/>
    <w:multiLevelType w:val="hybridMultilevel"/>
    <w:tmpl w:val="3BAC8CA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041F7A"/>
    <w:multiLevelType w:val="hybridMultilevel"/>
    <w:tmpl w:val="964A2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F00410"/>
    <w:multiLevelType w:val="hybridMultilevel"/>
    <w:tmpl w:val="F04AD4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7"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20107110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5157379">
    <w:abstractNumId w:val="25"/>
  </w:num>
  <w:num w:numId="3" w16cid:durableId="712733413">
    <w:abstractNumId w:val="11"/>
  </w:num>
  <w:num w:numId="4" w16cid:durableId="210114018">
    <w:abstractNumId w:val="37"/>
  </w:num>
  <w:num w:numId="5" w16cid:durableId="1037244436">
    <w:abstractNumId w:val="0"/>
  </w:num>
  <w:num w:numId="6" w16cid:durableId="1886326589">
    <w:abstractNumId w:val="1"/>
  </w:num>
  <w:num w:numId="7" w16cid:durableId="1109735470">
    <w:abstractNumId w:val="2"/>
  </w:num>
  <w:num w:numId="8" w16cid:durableId="1930693244">
    <w:abstractNumId w:val="3"/>
  </w:num>
  <w:num w:numId="9" w16cid:durableId="157775513">
    <w:abstractNumId w:val="5"/>
  </w:num>
  <w:num w:numId="10" w16cid:durableId="438331161">
    <w:abstractNumId w:val="6"/>
  </w:num>
  <w:num w:numId="11" w16cid:durableId="2056855790">
    <w:abstractNumId w:val="7"/>
  </w:num>
  <w:num w:numId="12" w16cid:durableId="1945770522">
    <w:abstractNumId w:val="8"/>
  </w:num>
  <w:num w:numId="13" w16cid:durableId="138613176">
    <w:abstractNumId w:val="9"/>
  </w:num>
  <w:num w:numId="14" w16cid:durableId="1635719982">
    <w:abstractNumId w:val="10"/>
  </w:num>
  <w:num w:numId="15" w16cid:durableId="1821118933">
    <w:abstractNumId w:val="12"/>
  </w:num>
  <w:num w:numId="16" w16cid:durableId="1199195973">
    <w:abstractNumId w:val="13"/>
  </w:num>
  <w:num w:numId="17" w16cid:durableId="1465930969">
    <w:abstractNumId w:val="14"/>
  </w:num>
  <w:num w:numId="18" w16cid:durableId="1584223097">
    <w:abstractNumId w:val="15"/>
  </w:num>
  <w:num w:numId="19" w16cid:durableId="99572018">
    <w:abstractNumId w:val="16"/>
  </w:num>
  <w:num w:numId="20" w16cid:durableId="550653930">
    <w:abstractNumId w:val="17"/>
  </w:num>
  <w:num w:numId="21" w16cid:durableId="128135240">
    <w:abstractNumId w:val="18"/>
  </w:num>
  <w:num w:numId="22" w16cid:durableId="1698507919">
    <w:abstractNumId w:val="19"/>
  </w:num>
  <w:num w:numId="23" w16cid:durableId="2109499905">
    <w:abstractNumId w:val="28"/>
  </w:num>
  <w:num w:numId="24" w16cid:durableId="2111965724">
    <w:abstractNumId w:val="27"/>
  </w:num>
  <w:num w:numId="25" w16cid:durableId="2102293402">
    <w:abstractNumId w:val="35"/>
  </w:num>
  <w:num w:numId="26" w16cid:durableId="959797503">
    <w:abstractNumId w:val="36"/>
  </w:num>
  <w:num w:numId="27" w16cid:durableId="665283789">
    <w:abstractNumId w:val="31"/>
  </w:num>
  <w:num w:numId="28" w16cid:durableId="1230573949">
    <w:abstractNumId w:val="30"/>
  </w:num>
  <w:num w:numId="29" w16cid:durableId="490751410">
    <w:abstractNumId w:val="32"/>
  </w:num>
  <w:num w:numId="30" w16cid:durableId="124079569">
    <w:abstractNumId w:val="24"/>
  </w:num>
  <w:num w:numId="31" w16cid:durableId="445544000">
    <w:abstractNumId w:val="34"/>
  </w:num>
  <w:num w:numId="32" w16cid:durableId="850025654">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2776"/>
    <w:rsid w:val="00012F18"/>
    <w:rsid w:val="00020031"/>
    <w:rsid w:val="000204AA"/>
    <w:rsid w:val="00020E2F"/>
    <w:rsid w:val="00023A30"/>
    <w:rsid w:val="00023B14"/>
    <w:rsid w:val="00024F63"/>
    <w:rsid w:val="00025A33"/>
    <w:rsid w:val="00027EF9"/>
    <w:rsid w:val="000302C5"/>
    <w:rsid w:val="00030753"/>
    <w:rsid w:val="000313A9"/>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5E7"/>
    <w:rsid w:val="00044D6D"/>
    <w:rsid w:val="000459ED"/>
    <w:rsid w:val="0004661E"/>
    <w:rsid w:val="0005237D"/>
    <w:rsid w:val="000538A2"/>
    <w:rsid w:val="00054B84"/>
    <w:rsid w:val="00054E3E"/>
    <w:rsid w:val="00060C6A"/>
    <w:rsid w:val="000636C6"/>
    <w:rsid w:val="00065D24"/>
    <w:rsid w:val="00065DA7"/>
    <w:rsid w:val="0007261C"/>
    <w:rsid w:val="00074996"/>
    <w:rsid w:val="0007515D"/>
    <w:rsid w:val="00075EE6"/>
    <w:rsid w:val="00080210"/>
    <w:rsid w:val="000817F0"/>
    <w:rsid w:val="00082CED"/>
    <w:rsid w:val="00083453"/>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D76"/>
    <w:rsid w:val="000B53A7"/>
    <w:rsid w:val="000B5837"/>
    <w:rsid w:val="000B5943"/>
    <w:rsid w:val="000B60D9"/>
    <w:rsid w:val="000B65D8"/>
    <w:rsid w:val="000C0DBD"/>
    <w:rsid w:val="000C52EF"/>
    <w:rsid w:val="000C6553"/>
    <w:rsid w:val="000C7E94"/>
    <w:rsid w:val="000C7EB5"/>
    <w:rsid w:val="000D0C20"/>
    <w:rsid w:val="000D0D8D"/>
    <w:rsid w:val="000D1C52"/>
    <w:rsid w:val="000D23EA"/>
    <w:rsid w:val="000D2481"/>
    <w:rsid w:val="000D5F1B"/>
    <w:rsid w:val="000D72BC"/>
    <w:rsid w:val="000E160A"/>
    <w:rsid w:val="000F009F"/>
    <w:rsid w:val="000F22D7"/>
    <w:rsid w:val="000F27AF"/>
    <w:rsid w:val="000F2FBA"/>
    <w:rsid w:val="000F2FED"/>
    <w:rsid w:val="000F6C9D"/>
    <w:rsid w:val="000F6FB8"/>
    <w:rsid w:val="000F7B5B"/>
    <w:rsid w:val="00101085"/>
    <w:rsid w:val="00101501"/>
    <w:rsid w:val="00102FB4"/>
    <w:rsid w:val="0010438F"/>
    <w:rsid w:val="00105AA3"/>
    <w:rsid w:val="00105E17"/>
    <w:rsid w:val="0010790F"/>
    <w:rsid w:val="00110449"/>
    <w:rsid w:val="00110F55"/>
    <w:rsid w:val="00114096"/>
    <w:rsid w:val="0011431B"/>
    <w:rsid w:val="00114F30"/>
    <w:rsid w:val="00115A22"/>
    <w:rsid w:val="001165E1"/>
    <w:rsid w:val="00117616"/>
    <w:rsid w:val="0011798F"/>
    <w:rsid w:val="00117C70"/>
    <w:rsid w:val="001205F3"/>
    <w:rsid w:val="00122288"/>
    <w:rsid w:val="00122C9B"/>
    <w:rsid w:val="0012323F"/>
    <w:rsid w:val="00124487"/>
    <w:rsid w:val="001246C2"/>
    <w:rsid w:val="00125E15"/>
    <w:rsid w:val="001260E8"/>
    <w:rsid w:val="00131C02"/>
    <w:rsid w:val="00133E60"/>
    <w:rsid w:val="00134842"/>
    <w:rsid w:val="001353BB"/>
    <w:rsid w:val="001357C1"/>
    <w:rsid w:val="00135CC5"/>
    <w:rsid w:val="00137AD3"/>
    <w:rsid w:val="0014058B"/>
    <w:rsid w:val="001412A1"/>
    <w:rsid w:val="001417C1"/>
    <w:rsid w:val="00141C06"/>
    <w:rsid w:val="001433C4"/>
    <w:rsid w:val="001439C6"/>
    <w:rsid w:val="00144C5E"/>
    <w:rsid w:val="00145DF7"/>
    <w:rsid w:val="00150ADE"/>
    <w:rsid w:val="001525C7"/>
    <w:rsid w:val="001540F6"/>
    <w:rsid w:val="00154327"/>
    <w:rsid w:val="001551A6"/>
    <w:rsid w:val="00156C69"/>
    <w:rsid w:val="00161613"/>
    <w:rsid w:val="0016369C"/>
    <w:rsid w:val="0016671C"/>
    <w:rsid w:val="0016675D"/>
    <w:rsid w:val="0016773B"/>
    <w:rsid w:val="00170DDB"/>
    <w:rsid w:val="001710B8"/>
    <w:rsid w:val="001718C4"/>
    <w:rsid w:val="00172843"/>
    <w:rsid w:val="00173AA3"/>
    <w:rsid w:val="00173E82"/>
    <w:rsid w:val="0017524D"/>
    <w:rsid w:val="00175800"/>
    <w:rsid w:val="0018022D"/>
    <w:rsid w:val="00182861"/>
    <w:rsid w:val="001918CC"/>
    <w:rsid w:val="00191A2A"/>
    <w:rsid w:val="001928CA"/>
    <w:rsid w:val="001941AB"/>
    <w:rsid w:val="001A2376"/>
    <w:rsid w:val="001A2821"/>
    <w:rsid w:val="001A3BFA"/>
    <w:rsid w:val="001A4F75"/>
    <w:rsid w:val="001A53B9"/>
    <w:rsid w:val="001A6BC4"/>
    <w:rsid w:val="001B4463"/>
    <w:rsid w:val="001B785D"/>
    <w:rsid w:val="001C012B"/>
    <w:rsid w:val="001C1F22"/>
    <w:rsid w:val="001C26DC"/>
    <w:rsid w:val="001C49AA"/>
    <w:rsid w:val="001D0ACC"/>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0FA0"/>
    <w:rsid w:val="002111EB"/>
    <w:rsid w:val="00214A09"/>
    <w:rsid w:val="0021654B"/>
    <w:rsid w:val="00223A01"/>
    <w:rsid w:val="00223AF2"/>
    <w:rsid w:val="00223BBF"/>
    <w:rsid w:val="002248E9"/>
    <w:rsid w:val="002266E2"/>
    <w:rsid w:val="002273FC"/>
    <w:rsid w:val="00232665"/>
    <w:rsid w:val="0023266D"/>
    <w:rsid w:val="00235E54"/>
    <w:rsid w:val="00236B3B"/>
    <w:rsid w:val="00237ADD"/>
    <w:rsid w:val="00245800"/>
    <w:rsid w:val="00246125"/>
    <w:rsid w:val="00246BE7"/>
    <w:rsid w:val="00250DE6"/>
    <w:rsid w:val="0025129A"/>
    <w:rsid w:val="002514B2"/>
    <w:rsid w:val="00253D34"/>
    <w:rsid w:val="00262409"/>
    <w:rsid w:val="00262C33"/>
    <w:rsid w:val="002656CB"/>
    <w:rsid w:val="002708E0"/>
    <w:rsid w:val="002710A6"/>
    <w:rsid w:val="00271DD3"/>
    <w:rsid w:val="00272582"/>
    <w:rsid w:val="00272C35"/>
    <w:rsid w:val="00272FE1"/>
    <w:rsid w:val="00273AE4"/>
    <w:rsid w:val="00274845"/>
    <w:rsid w:val="00275EBB"/>
    <w:rsid w:val="0027634A"/>
    <w:rsid w:val="002814DE"/>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425C"/>
    <w:rsid w:val="002A4329"/>
    <w:rsid w:val="002A54C0"/>
    <w:rsid w:val="002A5B97"/>
    <w:rsid w:val="002A7BEE"/>
    <w:rsid w:val="002B183A"/>
    <w:rsid w:val="002B1A68"/>
    <w:rsid w:val="002B3C9E"/>
    <w:rsid w:val="002B3D36"/>
    <w:rsid w:val="002B3FD9"/>
    <w:rsid w:val="002B6FBA"/>
    <w:rsid w:val="002C14BE"/>
    <w:rsid w:val="002C1A69"/>
    <w:rsid w:val="002C20F2"/>
    <w:rsid w:val="002C232B"/>
    <w:rsid w:val="002C24ED"/>
    <w:rsid w:val="002C45C6"/>
    <w:rsid w:val="002C4DFF"/>
    <w:rsid w:val="002C5C04"/>
    <w:rsid w:val="002C63CE"/>
    <w:rsid w:val="002C7911"/>
    <w:rsid w:val="002D3EC1"/>
    <w:rsid w:val="002D411D"/>
    <w:rsid w:val="002D5535"/>
    <w:rsid w:val="002D5E22"/>
    <w:rsid w:val="002D6D07"/>
    <w:rsid w:val="002E18DF"/>
    <w:rsid w:val="002E2345"/>
    <w:rsid w:val="002E3255"/>
    <w:rsid w:val="002E3740"/>
    <w:rsid w:val="002E43FF"/>
    <w:rsid w:val="002E6DF1"/>
    <w:rsid w:val="002E76EF"/>
    <w:rsid w:val="002E7AC9"/>
    <w:rsid w:val="002F1520"/>
    <w:rsid w:val="002F2089"/>
    <w:rsid w:val="002F2B0A"/>
    <w:rsid w:val="002F3043"/>
    <w:rsid w:val="002F6F4D"/>
    <w:rsid w:val="002F7E11"/>
    <w:rsid w:val="003011D4"/>
    <w:rsid w:val="00302A6E"/>
    <w:rsid w:val="00303786"/>
    <w:rsid w:val="003055CC"/>
    <w:rsid w:val="00305B5D"/>
    <w:rsid w:val="0031006A"/>
    <w:rsid w:val="0031471D"/>
    <w:rsid w:val="00314CA1"/>
    <w:rsid w:val="003160DA"/>
    <w:rsid w:val="0031658C"/>
    <w:rsid w:val="00321D43"/>
    <w:rsid w:val="00323E7E"/>
    <w:rsid w:val="00324421"/>
    <w:rsid w:val="00326143"/>
    <w:rsid w:val="00326CD8"/>
    <w:rsid w:val="00333408"/>
    <w:rsid w:val="00334D60"/>
    <w:rsid w:val="0033751C"/>
    <w:rsid w:val="003401E0"/>
    <w:rsid w:val="00341070"/>
    <w:rsid w:val="003428F6"/>
    <w:rsid w:val="00343247"/>
    <w:rsid w:val="0034364F"/>
    <w:rsid w:val="00344EB1"/>
    <w:rsid w:val="00345054"/>
    <w:rsid w:val="003464D4"/>
    <w:rsid w:val="003506F7"/>
    <w:rsid w:val="0035255A"/>
    <w:rsid w:val="00353FF4"/>
    <w:rsid w:val="003569EF"/>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CA9"/>
    <w:rsid w:val="00383AF9"/>
    <w:rsid w:val="00384CB6"/>
    <w:rsid w:val="0038681A"/>
    <w:rsid w:val="00387712"/>
    <w:rsid w:val="00391C0C"/>
    <w:rsid w:val="003942BA"/>
    <w:rsid w:val="00394857"/>
    <w:rsid w:val="00394DBF"/>
    <w:rsid w:val="00394F47"/>
    <w:rsid w:val="00397E09"/>
    <w:rsid w:val="003A208B"/>
    <w:rsid w:val="003A30CC"/>
    <w:rsid w:val="003A3813"/>
    <w:rsid w:val="003A64A9"/>
    <w:rsid w:val="003A731F"/>
    <w:rsid w:val="003A7AAE"/>
    <w:rsid w:val="003B52DF"/>
    <w:rsid w:val="003B5F32"/>
    <w:rsid w:val="003B6923"/>
    <w:rsid w:val="003B7241"/>
    <w:rsid w:val="003C1280"/>
    <w:rsid w:val="003C57C4"/>
    <w:rsid w:val="003C5AAD"/>
    <w:rsid w:val="003C639E"/>
    <w:rsid w:val="003D2203"/>
    <w:rsid w:val="003D4F30"/>
    <w:rsid w:val="003D60FA"/>
    <w:rsid w:val="003D61DC"/>
    <w:rsid w:val="003D6A7D"/>
    <w:rsid w:val="003E1776"/>
    <w:rsid w:val="003E1E22"/>
    <w:rsid w:val="003E39A0"/>
    <w:rsid w:val="003E44EE"/>
    <w:rsid w:val="003E7084"/>
    <w:rsid w:val="003E742B"/>
    <w:rsid w:val="003F0257"/>
    <w:rsid w:val="003F0DE0"/>
    <w:rsid w:val="003F0E6F"/>
    <w:rsid w:val="003F5D22"/>
    <w:rsid w:val="003F70B6"/>
    <w:rsid w:val="0040008F"/>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7527"/>
    <w:rsid w:val="0042066E"/>
    <w:rsid w:val="00422773"/>
    <w:rsid w:val="00423C0F"/>
    <w:rsid w:val="00424200"/>
    <w:rsid w:val="00424708"/>
    <w:rsid w:val="00426085"/>
    <w:rsid w:val="00427852"/>
    <w:rsid w:val="00431472"/>
    <w:rsid w:val="00431A59"/>
    <w:rsid w:val="00432456"/>
    <w:rsid w:val="00432501"/>
    <w:rsid w:val="004334B4"/>
    <w:rsid w:val="004357DC"/>
    <w:rsid w:val="00440078"/>
    <w:rsid w:val="0044113C"/>
    <w:rsid w:val="00444879"/>
    <w:rsid w:val="00444EBD"/>
    <w:rsid w:val="0044534D"/>
    <w:rsid w:val="00445436"/>
    <w:rsid w:val="00445456"/>
    <w:rsid w:val="00445DC3"/>
    <w:rsid w:val="00447503"/>
    <w:rsid w:val="00447FB1"/>
    <w:rsid w:val="00450103"/>
    <w:rsid w:val="004510B5"/>
    <w:rsid w:val="00451F0D"/>
    <w:rsid w:val="00452618"/>
    <w:rsid w:val="00452968"/>
    <w:rsid w:val="00452C49"/>
    <w:rsid w:val="00454749"/>
    <w:rsid w:val="00454812"/>
    <w:rsid w:val="004557AE"/>
    <w:rsid w:val="00457286"/>
    <w:rsid w:val="00457EB7"/>
    <w:rsid w:val="004641B1"/>
    <w:rsid w:val="004658C2"/>
    <w:rsid w:val="00466259"/>
    <w:rsid w:val="004677E2"/>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7467"/>
    <w:rsid w:val="004A74AE"/>
    <w:rsid w:val="004A7C77"/>
    <w:rsid w:val="004B2758"/>
    <w:rsid w:val="004B3782"/>
    <w:rsid w:val="004B4304"/>
    <w:rsid w:val="004B4E5D"/>
    <w:rsid w:val="004B5F23"/>
    <w:rsid w:val="004B62C1"/>
    <w:rsid w:val="004B7114"/>
    <w:rsid w:val="004B7796"/>
    <w:rsid w:val="004C1DCF"/>
    <w:rsid w:val="004C486A"/>
    <w:rsid w:val="004C6A94"/>
    <w:rsid w:val="004C6CA6"/>
    <w:rsid w:val="004C7E04"/>
    <w:rsid w:val="004D1D4F"/>
    <w:rsid w:val="004D23EB"/>
    <w:rsid w:val="004D26E7"/>
    <w:rsid w:val="004D55AA"/>
    <w:rsid w:val="004D6264"/>
    <w:rsid w:val="004D72D0"/>
    <w:rsid w:val="004E0F2A"/>
    <w:rsid w:val="004E126D"/>
    <w:rsid w:val="004E2513"/>
    <w:rsid w:val="004E2B4C"/>
    <w:rsid w:val="004E4D2C"/>
    <w:rsid w:val="004E6289"/>
    <w:rsid w:val="004E6935"/>
    <w:rsid w:val="004F0F7C"/>
    <w:rsid w:val="004F44CF"/>
    <w:rsid w:val="004F4F64"/>
    <w:rsid w:val="004F5446"/>
    <w:rsid w:val="004F7868"/>
    <w:rsid w:val="004F7FE3"/>
    <w:rsid w:val="00501457"/>
    <w:rsid w:val="00501899"/>
    <w:rsid w:val="00502DC9"/>
    <w:rsid w:val="00502E3A"/>
    <w:rsid w:val="005043D5"/>
    <w:rsid w:val="00506752"/>
    <w:rsid w:val="00511028"/>
    <w:rsid w:val="005110BD"/>
    <w:rsid w:val="00511A76"/>
    <w:rsid w:val="0051452F"/>
    <w:rsid w:val="00515B12"/>
    <w:rsid w:val="00515EBF"/>
    <w:rsid w:val="00517359"/>
    <w:rsid w:val="005228BA"/>
    <w:rsid w:val="0052318A"/>
    <w:rsid w:val="00523676"/>
    <w:rsid w:val="00525126"/>
    <w:rsid w:val="005253DD"/>
    <w:rsid w:val="00527A00"/>
    <w:rsid w:val="00532223"/>
    <w:rsid w:val="005343FB"/>
    <w:rsid w:val="00537B35"/>
    <w:rsid w:val="005400A1"/>
    <w:rsid w:val="00541A9A"/>
    <w:rsid w:val="00544333"/>
    <w:rsid w:val="0054616D"/>
    <w:rsid w:val="0054680B"/>
    <w:rsid w:val="0055072E"/>
    <w:rsid w:val="0055204D"/>
    <w:rsid w:val="0055311C"/>
    <w:rsid w:val="0055695D"/>
    <w:rsid w:val="005570CE"/>
    <w:rsid w:val="005604EE"/>
    <w:rsid w:val="00560F5A"/>
    <w:rsid w:val="00562339"/>
    <w:rsid w:val="00563C6D"/>
    <w:rsid w:val="005642C9"/>
    <w:rsid w:val="00564423"/>
    <w:rsid w:val="0056544A"/>
    <w:rsid w:val="00565B47"/>
    <w:rsid w:val="00571965"/>
    <w:rsid w:val="005722D9"/>
    <w:rsid w:val="00572D07"/>
    <w:rsid w:val="00572D7D"/>
    <w:rsid w:val="00575AAA"/>
    <w:rsid w:val="00576A06"/>
    <w:rsid w:val="00576FE5"/>
    <w:rsid w:val="005773CA"/>
    <w:rsid w:val="00582AF6"/>
    <w:rsid w:val="00584899"/>
    <w:rsid w:val="00585869"/>
    <w:rsid w:val="00585E68"/>
    <w:rsid w:val="00587E3C"/>
    <w:rsid w:val="00591F9A"/>
    <w:rsid w:val="0059305F"/>
    <w:rsid w:val="0059336B"/>
    <w:rsid w:val="005942A5"/>
    <w:rsid w:val="00594C9A"/>
    <w:rsid w:val="00595F92"/>
    <w:rsid w:val="00597844"/>
    <w:rsid w:val="005A165C"/>
    <w:rsid w:val="005A1E54"/>
    <w:rsid w:val="005A2350"/>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44E6"/>
    <w:rsid w:val="005D6137"/>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5989"/>
    <w:rsid w:val="00607295"/>
    <w:rsid w:val="00607BD3"/>
    <w:rsid w:val="00611051"/>
    <w:rsid w:val="0061379C"/>
    <w:rsid w:val="00616A2B"/>
    <w:rsid w:val="006200C0"/>
    <w:rsid w:val="00620B38"/>
    <w:rsid w:val="006221E4"/>
    <w:rsid w:val="00623052"/>
    <w:rsid w:val="00624956"/>
    <w:rsid w:val="00625052"/>
    <w:rsid w:val="00626409"/>
    <w:rsid w:val="00627B70"/>
    <w:rsid w:val="006310F4"/>
    <w:rsid w:val="006322AC"/>
    <w:rsid w:val="00632C13"/>
    <w:rsid w:val="00635648"/>
    <w:rsid w:val="0064217E"/>
    <w:rsid w:val="00642C81"/>
    <w:rsid w:val="00644994"/>
    <w:rsid w:val="00647F39"/>
    <w:rsid w:val="006518F4"/>
    <w:rsid w:val="00652226"/>
    <w:rsid w:val="00652749"/>
    <w:rsid w:val="00653BA6"/>
    <w:rsid w:val="00654278"/>
    <w:rsid w:val="00654FC1"/>
    <w:rsid w:val="0065562B"/>
    <w:rsid w:val="006565A9"/>
    <w:rsid w:val="006568B7"/>
    <w:rsid w:val="00656E81"/>
    <w:rsid w:val="00656F55"/>
    <w:rsid w:val="00657272"/>
    <w:rsid w:val="006634D8"/>
    <w:rsid w:val="006643F1"/>
    <w:rsid w:val="00666F29"/>
    <w:rsid w:val="00667C44"/>
    <w:rsid w:val="006703CD"/>
    <w:rsid w:val="00670958"/>
    <w:rsid w:val="006727AA"/>
    <w:rsid w:val="00675965"/>
    <w:rsid w:val="00675A27"/>
    <w:rsid w:val="006762E8"/>
    <w:rsid w:val="00676FB0"/>
    <w:rsid w:val="00677DCE"/>
    <w:rsid w:val="0068001B"/>
    <w:rsid w:val="00680774"/>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F75"/>
    <w:rsid w:val="006C02F8"/>
    <w:rsid w:val="006C292F"/>
    <w:rsid w:val="006C2EFC"/>
    <w:rsid w:val="006D0511"/>
    <w:rsid w:val="006D09BC"/>
    <w:rsid w:val="006D5135"/>
    <w:rsid w:val="006D6501"/>
    <w:rsid w:val="006D7B59"/>
    <w:rsid w:val="006E146A"/>
    <w:rsid w:val="006E3B52"/>
    <w:rsid w:val="006E4C81"/>
    <w:rsid w:val="006E600F"/>
    <w:rsid w:val="006E6984"/>
    <w:rsid w:val="006F0A9E"/>
    <w:rsid w:val="006F0C25"/>
    <w:rsid w:val="006F21DF"/>
    <w:rsid w:val="006F25A5"/>
    <w:rsid w:val="006F6B11"/>
    <w:rsid w:val="006F6E02"/>
    <w:rsid w:val="006F6EC6"/>
    <w:rsid w:val="006F73A0"/>
    <w:rsid w:val="006F7D88"/>
    <w:rsid w:val="00700365"/>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5ACC"/>
    <w:rsid w:val="007362AA"/>
    <w:rsid w:val="00736E40"/>
    <w:rsid w:val="007370E5"/>
    <w:rsid w:val="00737D46"/>
    <w:rsid w:val="00740B7F"/>
    <w:rsid w:val="00740CBA"/>
    <w:rsid w:val="007417A6"/>
    <w:rsid w:val="00742E34"/>
    <w:rsid w:val="00742F29"/>
    <w:rsid w:val="007454C1"/>
    <w:rsid w:val="00750F8D"/>
    <w:rsid w:val="00752F73"/>
    <w:rsid w:val="0075472D"/>
    <w:rsid w:val="007564A2"/>
    <w:rsid w:val="00756685"/>
    <w:rsid w:val="007567F7"/>
    <w:rsid w:val="00757475"/>
    <w:rsid w:val="00757F09"/>
    <w:rsid w:val="00760C8C"/>
    <w:rsid w:val="00761541"/>
    <w:rsid w:val="00762700"/>
    <w:rsid w:val="007633B2"/>
    <w:rsid w:val="00764710"/>
    <w:rsid w:val="00764752"/>
    <w:rsid w:val="00766F4C"/>
    <w:rsid w:val="0076752B"/>
    <w:rsid w:val="00767999"/>
    <w:rsid w:val="007701CD"/>
    <w:rsid w:val="007705F8"/>
    <w:rsid w:val="00771844"/>
    <w:rsid w:val="007749EF"/>
    <w:rsid w:val="00775885"/>
    <w:rsid w:val="007774CE"/>
    <w:rsid w:val="0078124D"/>
    <w:rsid w:val="00782B3C"/>
    <w:rsid w:val="00782E47"/>
    <w:rsid w:val="0078369A"/>
    <w:rsid w:val="0078673A"/>
    <w:rsid w:val="00786B5C"/>
    <w:rsid w:val="00787251"/>
    <w:rsid w:val="00790685"/>
    <w:rsid w:val="00790D82"/>
    <w:rsid w:val="0079423D"/>
    <w:rsid w:val="00794267"/>
    <w:rsid w:val="007A09B5"/>
    <w:rsid w:val="007A1F54"/>
    <w:rsid w:val="007A2EB9"/>
    <w:rsid w:val="007A4116"/>
    <w:rsid w:val="007A5988"/>
    <w:rsid w:val="007A5D6F"/>
    <w:rsid w:val="007B2957"/>
    <w:rsid w:val="007B368C"/>
    <w:rsid w:val="007B582E"/>
    <w:rsid w:val="007B6F93"/>
    <w:rsid w:val="007C136C"/>
    <w:rsid w:val="007C1EF4"/>
    <w:rsid w:val="007C4618"/>
    <w:rsid w:val="007C6CC4"/>
    <w:rsid w:val="007D0095"/>
    <w:rsid w:val="007D0979"/>
    <w:rsid w:val="007D299E"/>
    <w:rsid w:val="007D6062"/>
    <w:rsid w:val="007D608F"/>
    <w:rsid w:val="007D60BB"/>
    <w:rsid w:val="007D7AB5"/>
    <w:rsid w:val="007E0B6D"/>
    <w:rsid w:val="007E1C44"/>
    <w:rsid w:val="007E2422"/>
    <w:rsid w:val="007E26E8"/>
    <w:rsid w:val="007E2941"/>
    <w:rsid w:val="007E54BC"/>
    <w:rsid w:val="007E5A7E"/>
    <w:rsid w:val="007E5C28"/>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0EAF"/>
    <w:rsid w:val="0081273E"/>
    <w:rsid w:val="00814AF6"/>
    <w:rsid w:val="00814D11"/>
    <w:rsid w:val="008169D8"/>
    <w:rsid w:val="0082041E"/>
    <w:rsid w:val="00823477"/>
    <w:rsid w:val="00823640"/>
    <w:rsid w:val="00825487"/>
    <w:rsid w:val="00825EDA"/>
    <w:rsid w:val="00826CC2"/>
    <w:rsid w:val="00834662"/>
    <w:rsid w:val="0083528A"/>
    <w:rsid w:val="0083641B"/>
    <w:rsid w:val="008408A7"/>
    <w:rsid w:val="00840BBF"/>
    <w:rsid w:val="00841AA9"/>
    <w:rsid w:val="00841CED"/>
    <w:rsid w:val="008420DB"/>
    <w:rsid w:val="00842134"/>
    <w:rsid w:val="00842BD3"/>
    <w:rsid w:val="008452E7"/>
    <w:rsid w:val="0084599E"/>
    <w:rsid w:val="0084699E"/>
    <w:rsid w:val="00851051"/>
    <w:rsid w:val="00851212"/>
    <w:rsid w:val="00851EFE"/>
    <w:rsid w:val="008529F6"/>
    <w:rsid w:val="0085699D"/>
    <w:rsid w:val="008573EF"/>
    <w:rsid w:val="00860E43"/>
    <w:rsid w:val="00861F93"/>
    <w:rsid w:val="00862618"/>
    <w:rsid w:val="008633DD"/>
    <w:rsid w:val="00865297"/>
    <w:rsid w:val="0087599E"/>
    <w:rsid w:val="008761F3"/>
    <w:rsid w:val="0088042B"/>
    <w:rsid w:val="00882E4C"/>
    <w:rsid w:val="008907F7"/>
    <w:rsid w:val="008915C3"/>
    <w:rsid w:val="008918CE"/>
    <w:rsid w:val="00895D4B"/>
    <w:rsid w:val="008968E1"/>
    <w:rsid w:val="008A026F"/>
    <w:rsid w:val="008A0FF3"/>
    <w:rsid w:val="008A1F41"/>
    <w:rsid w:val="008A2DB8"/>
    <w:rsid w:val="008A5CD9"/>
    <w:rsid w:val="008A6D41"/>
    <w:rsid w:val="008A70BF"/>
    <w:rsid w:val="008B0423"/>
    <w:rsid w:val="008B1A19"/>
    <w:rsid w:val="008B26D6"/>
    <w:rsid w:val="008B2AC0"/>
    <w:rsid w:val="008B2FB3"/>
    <w:rsid w:val="008B373E"/>
    <w:rsid w:val="008B3795"/>
    <w:rsid w:val="008B41A8"/>
    <w:rsid w:val="008B7F05"/>
    <w:rsid w:val="008C058E"/>
    <w:rsid w:val="008C5F36"/>
    <w:rsid w:val="008C61C1"/>
    <w:rsid w:val="008D03C9"/>
    <w:rsid w:val="008D2216"/>
    <w:rsid w:val="008D2AA0"/>
    <w:rsid w:val="008D36AE"/>
    <w:rsid w:val="008D3FB2"/>
    <w:rsid w:val="008D413C"/>
    <w:rsid w:val="008D4D80"/>
    <w:rsid w:val="008D4EE9"/>
    <w:rsid w:val="008D553B"/>
    <w:rsid w:val="008D5779"/>
    <w:rsid w:val="008E1EE1"/>
    <w:rsid w:val="008E3422"/>
    <w:rsid w:val="008E36A4"/>
    <w:rsid w:val="008E36DB"/>
    <w:rsid w:val="008E59D6"/>
    <w:rsid w:val="008E66B3"/>
    <w:rsid w:val="008F0F41"/>
    <w:rsid w:val="008F25DB"/>
    <w:rsid w:val="008F40C7"/>
    <w:rsid w:val="008F4198"/>
    <w:rsid w:val="008F57BD"/>
    <w:rsid w:val="008F5C7C"/>
    <w:rsid w:val="009024A0"/>
    <w:rsid w:val="009030AD"/>
    <w:rsid w:val="009060E2"/>
    <w:rsid w:val="009064A6"/>
    <w:rsid w:val="0091062E"/>
    <w:rsid w:val="00910A3A"/>
    <w:rsid w:val="00911196"/>
    <w:rsid w:val="00913523"/>
    <w:rsid w:val="009154BD"/>
    <w:rsid w:val="00916C9E"/>
    <w:rsid w:val="00916F57"/>
    <w:rsid w:val="00920520"/>
    <w:rsid w:val="00920E0A"/>
    <w:rsid w:val="009229F9"/>
    <w:rsid w:val="00922AAD"/>
    <w:rsid w:val="00922B70"/>
    <w:rsid w:val="009246F0"/>
    <w:rsid w:val="00924C56"/>
    <w:rsid w:val="009268BB"/>
    <w:rsid w:val="00927532"/>
    <w:rsid w:val="00931109"/>
    <w:rsid w:val="00931BE7"/>
    <w:rsid w:val="00931FFC"/>
    <w:rsid w:val="00934C22"/>
    <w:rsid w:val="00936690"/>
    <w:rsid w:val="00943721"/>
    <w:rsid w:val="00943DFD"/>
    <w:rsid w:val="00944E1C"/>
    <w:rsid w:val="009456DA"/>
    <w:rsid w:val="00947C4C"/>
    <w:rsid w:val="009510AD"/>
    <w:rsid w:val="00951126"/>
    <w:rsid w:val="0095227A"/>
    <w:rsid w:val="00953AC0"/>
    <w:rsid w:val="00953B78"/>
    <w:rsid w:val="00954C66"/>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F46"/>
    <w:rsid w:val="00993C56"/>
    <w:rsid w:val="00994259"/>
    <w:rsid w:val="0099497F"/>
    <w:rsid w:val="009A3523"/>
    <w:rsid w:val="009B03A1"/>
    <w:rsid w:val="009B18E4"/>
    <w:rsid w:val="009B22AE"/>
    <w:rsid w:val="009B4F41"/>
    <w:rsid w:val="009B7024"/>
    <w:rsid w:val="009C0C48"/>
    <w:rsid w:val="009D0BA0"/>
    <w:rsid w:val="009D1BA1"/>
    <w:rsid w:val="009D211F"/>
    <w:rsid w:val="009D6432"/>
    <w:rsid w:val="009E071E"/>
    <w:rsid w:val="009E08A5"/>
    <w:rsid w:val="009E0A64"/>
    <w:rsid w:val="009E126C"/>
    <w:rsid w:val="009E7E26"/>
    <w:rsid w:val="009F3AB5"/>
    <w:rsid w:val="009F5A90"/>
    <w:rsid w:val="009F5ED9"/>
    <w:rsid w:val="009F656B"/>
    <w:rsid w:val="009F7210"/>
    <w:rsid w:val="00A01870"/>
    <w:rsid w:val="00A02376"/>
    <w:rsid w:val="00A037B7"/>
    <w:rsid w:val="00A0519A"/>
    <w:rsid w:val="00A05C4A"/>
    <w:rsid w:val="00A05D62"/>
    <w:rsid w:val="00A07893"/>
    <w:rsid w:val="00A07950"/>
    <w:rsid w:val="00A07D74"/>
    <w:rsid w:val="00A07FA4"/>
    <w:rsid w:val="00A11544"/>
    <w:rsid w:val="00A11AA9"/>
    <w:rsid w:val="00A11B19"/>
    <w:rsid w:val="00A12625"/>
    <w:rsid w:val="00A1552E"/>
    <w:rsid w:val="00A165A9"/>
    <w:rsid w:val="00A204D3"/>
    <w:rsid w:val="00A20568"/>
    <w:rsid w:val="00A2426D"/>
    <w:rsid w:val="00A24513"/>
    <w:rsid w:val="00A27129"/>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755C"/>
    <w:rsid w:val="00A606E7"/>
    <w:rsid w:val="00A607B2"/>
    <w:rsid w:val="00A612EA"/>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2E0D"/>
    <w:rsid w:val="00A93478"/>
    <w:rsid w:val="00A93CD6"/>
    <w:rsid w:val="00A941BC"/>
    <w:rsid w:val="00A9447B"/>
    <w:rsid w:val="00A94EE9"/>
    <w:rsid w:val="00A9553D"/>
    <w:rsid w:val="00AA0888"/>
    <w:rsid w:val="00AA0B28"/>
    <w:rsid w:val="00AA0CAB"/>
    <w:rsid w:val="00AA6347"/>
    <w:rsid w:val="00AA704A"/>
    <w:rsid w:val="00AA7F68"/>
    <w:rsid w:val="00AB2870"/>
    <w:rsid w:val="00AB29ED"/>
    <w:rsid w:val="00AB2DF7"/>
    <w:rsid w:val="00AB3E41"/>
    <w:rsid w:val="00AB5564"/>
    <w:rsid w:val="00AB5B2E"/>
    <w:rsid w:val="00AB5BAE"/>
    <w:rsid w:val="00AB63CA"/>
    <w:rsid w:val="00AB6FBD"/>
    <w:rsid w:val="00AC0086"/>
    <w:rsid w:val="00AC2192"/>
    <w:rsid w:val="00AC319D"/>
    <w:rsid w:val="00AC3393"/>
    <w:rsid w:val="00AC44E8"/>
    <w:rsid w:val="00AC66AB"/>
    <w:rsid w:val="00AD1241"/>
    <w:rsid w:val="00AD416C"/>
    <w:rsid w:val="00AD42F6"/>
    <w:rsid w:val="00AE316C"/>
    <w:rsid w:val="00AE4877"/>
    <w:rsid w:val="00AE5D02"/>
    <w:rsid w:val="00AE7675"/>
    <w:rsid w:val="00AF1589"/>
    <w:rsid w:val="00AF2BF5"/>
    <w:rsid w:val="00AF380D"/>
    <w:rsid w:val="00AF3A24"/>
    <w:rsid w:val="00AF40B0"/>
    <w:rsid w:val="00AF59B0"/>
    <w:rsid w:val="00AF5C6A"/>
    <w:rsid w:val="00AF609F"/>
    <w:rsid w:val="00AF6278"/>
    <w:rsid w:val="00AF747E"/>
    <w:rsid w:val="00B01E2B"/>
    <w:rsid w:val="00B03073"/>
    <w:rsid w:val="00B0386B"/>
    <w:rsid w:val="00B1080D"/>
    <w:rsid w:val="00B130BD"/>
    <w:rsid w:val="00B151D4"/>
    <w:rsid w:val="00B157DF"/>
    <w:rsid w:val="00B1632B"/>
    <w:rsid w:val="00B16FB5"/>
    <w:rsid w:val="00B2037C"/>
    <w:rsid w:val="00B244B6"/>
    <w:rsid w:val="00B257B3"/>
    <w:rsid w:val="00B26DCB"/>
    <w:rsid w:val="00B2776D"/>
    <w:rsid w:val="00B3017E"/>
    <w:rsid w:val="00B32C9A"/>
    <w:rsid w:val="00B34A98"/>
    <w:rsid w:val="00B35D0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048"/>
    <w:rsid w:val="00B67BD3"/>
    <w:rsid w:val="00B7149F"/>
    <w:rsid w:val="00B73733"/>
    <w:rsid w:val="00B73FA6"/>
    <w:rsid w:val="00B762F3"/>
    <w:rsid w:val="00B76866"/>
    <w:rsid w:val="00B77E1A"/>
    <w:rsid w:val="00B82415"/>
    <w:rsid w:val="00B82FA3"/>
    <w:rsid w:val="00B83A2B"/>
    <w:rsid w:val="00B84227"/>
    <w:rsid w:val="00B864A9"/>
    <w:rsid w:val="00B9112D"/>
    <w:rsid w:val="00B9250B"/>
    <w:rsid w:val="00B93D18"/>
    <w:rsid w:val="00B94E8A"/>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83A"/>
    <w:rsid w:val="00BC6339"/>
    <w:rsid w:val="00BC7615"/>
    <w:rsid w:val="00BC7D84"/>
    <w:rsid w:val="00BD01D8"/>
    <w:rsid w:val="00BD228E"/>
    <w:rsid w:val="00BD3660"/>
    <w:rsid w:val="00BE007B"/>
    <w:rsid w:val="00BE23F5"/>
    <w:rsid w:val="00BE2427"/>
    <w:rsid w:val="00BE2BF1"/>
    <w:rsid w:val="00BE407C"/>
    <w:rsid w:val="00BE5AC1"/>
    <w:rsid w:val="00BE5D2A"/>
    <w:rsid w:val="00BF0AFC"/>
    <w:rsid w:val="00BF21F4"/>
    <w:rsid w:val="00BF2831"/>
    <w:rsid w:val="00BF297C"/>
    <w:rsid w:val="00BF2FF2"/>
    <w:rsid w:val="00BF3754"/>
    <w:rsid w:val="00BF4234"/>
    <w:rsid w:val="00BF5D85"/>
    <w:rsid w:val="00BF76EB"/>
    <w:rsid w:val="00C00C55"/>
    <w:rsid w:val="00C0132F"/>
    <w:rsid w:val="00C04262"/>
    <w:rsid w:val="00C06614"/>
    <w:rsid w:val="00C06F4B"/>
    <w:rsid w:val="00C07580"/>
    <w:rsid w:val="00C104E7"/>
    <w:rsid w:val="00C1081D"/>
    <w:rsid w:val="00C10A97"/>
    <w:rsid w:val="00C113CF"/>
    <w:rsid w:val="00C2087A"/>
    <w:rsid w:val="00C23FC8"/>
    <w:rsid w:val="00C245DE"/>
    <w:rsid w:val="00C25902"/>
    <w:rsid w:val="00C25D07"/>
    <w:rsid w:val="00C2783A"/>
    <w:rsid w:val="00C303E9"/>
    <w:rsid w:val="00C30E89"/>
    <w:rsid w:val="00C3244A"/>
    <w:rsid w:val="00C33483"/>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616F"/>
    <w:rsid w:val="00C8752A"/>
    <w:rsid w:val="00C87C42"/>
    <w:rsid w:val="00C90CF9"/>
    <w:rsid w:val="00C92121"/>
    <w:rsid w:val="00C928DE"/>
    <w:rsid w:val="00C9319A"/>
    <w:rsid w:val="00C93854"/>
    <w:rsid w:val="00C9464E"/>
    <w:rsid w:val="00C94908"/>
    <w:rsid w:val="00CA2F50"/>
    <w:rsid w:val="00CA455C"/>
    <w:rsid w:val="00CA4ECD"/>
    <w:rsid w:val="00CA71D5"/>
    <w:rsid w:val="00CA7832"/>
    <w:rsid w:val="00CB155B"/>
    <w:rsid w:val="00CB200C"/>
    <w:rsid w:val="00CB6724"/>
    <w:rsid w:val="00CB7140"/>
    <w:rsid w:val="00CC0849"/>
    <w:rsid w:val="00CC10F5"/>
    <w:rsid w:val="00CC1E91"/>
    <w:rsid w:val="00CC2F09"/>
    <w:rsid w:val="00CC46DF"/>
    <w:rsid w:val="00CC4783"/>
    <w:rsid w:val="00CC4A44"/>
    <w:rsid w:val="00CC551F"/>
    <w:rsid w:val="00CC7423"/>
    <w:rsid w:val="00CD00A1"/>
    <w:rsid w:val="00CD091D"/>
    <w:rsid w:val="00CD307E"/>
    <w:rsid w:val="00CD542C"/>
    <w:rsid w:val="00CD5B94"/>
    <w:rsid w:val="00CD5D4D"/>
    <w:rsid w:val="00CE1158"/>
    <w:rsid w:val="00CE24CC"/>
    <w:rsid w:val="00CE2E45"/>
    <w:rsid w:val="00CE579A"/>
    <w:rsid w:val="00CE5A92"/>
    <w:rsid w:val="00CE5F5C"/>
    <w:rsid w:val="00CE648C"/>
    <w:rsid w:val="00CE694C"/>
    <w:rsid w:val="00CE6F33"/>
    <w:rsid w:val="00CE789B"/>
    <w:rsid w:val="00CE7E4C"/>
    <w:rsid w:val="00CF05A1"/>
    <w:rsid w:val="00CF5490"/>
    <w:rsid w:val="00CF59C1"/>
    <w:rsid w:val="00CF6930"/>
    <w:rsid w:val="00CF6E55"/>
    <w:rsid w:val="00CF70C2"/>
    <w:rsid w:val="00D02922"/>
    <w:rsid w:val="00D04D59"/>
    <w:rsid w:val="00D076D6"/>
    <w:rsid w:val="00D1071E"/>
    <w:rsid w:val="00D118F6"/>
    <w:rsid w:val="00D129CD"/>
    <w:rsid w:val="00D17C07"/>
    <w:rsid w:val="00D200C2"/>
    <w:rsid w:val="00D2092C"/>
    <w:rsid w:val="00D2099E"/>
    <w:rsid w:val="00D21925"/>
    <w:rsid w:val="00D21EED"/>
    <w:rsid w:val="00D24289"/>
    <w:rsid w:val="00D245FB"/>
    <w:rsid w:val="00D2568C"/>
    <w:rsid w:val="00D25E8B"/>
    <w:rsid w:val="00D2727A"/>
    <w:rsid w:val="00D30EA8"/>
    <w:rsid w:val="00D33257"/>
    <w:rsid w:val="00D33E17"/>
    <w:rsid w:val="00D33E5B"/>
    <w:rsid w:val="00D3499E"/>
    <w:rsid w:val="00D35F08"/>
    <w:rsid w:val="00D367A2"/>
    <w:rsid w:val="00D36C57"/>
    <w:rsid w:val="00D3729D"/>
    <w:rsid w:val="00D42F96"/>
    <w:rsid w:val="00D46BAE"/>
    <w:rsid w:val="00D47806"/>
    <w:rsid w:val="00D478E3"/>
    <w:rsid w:val="00D47F89"/>
    <w:rsid w:val="00D52567"/>
    <w:rsid w:val="00D52D97"/>
    <w:rsid w:val="00D54D18"/>
    <w:rsid w:val="00D57A81"/>
    <w:rsid w:val="00D61CAE"/>
    <w:rsid w:val="00D62F58"/>
    <w:rsid w:val="00D632B6"/>
    <w:rsid w:val="00D637E8"/>
    <w:rsid w:val="00D63D3C"/>
    <w:rsid w:val="00D63F77"/>
    <w:rsid w:val="00D64EB3"/>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A04DB"/>
    <w:rsid w:val="00DA141C"/>
    <w:rsid w:val="00DA21ED"/>
    <w:rsid w:val="00DA67A1"/>
    <w:rsid w:val="00DB03AA"/>
    <w:rsid w:val="00DB081F"/>
    <w:rsid w:val="00DB0C93"/>
    <w:rsid w:val="00DB2120"/>
    <w:rsid w:val="00DB24B3"/>
    <w:rsid w:val="00DB298F"/>
    <w:rsid w:val="00DB31C5"/>
    <w:rsid w:val="00DB5F85"/>
    <w:rsid w:val="00DB7F8A"/>
    <w:rsid w:val="00DC066F"/>
    <w:rsid w:val="00DC07B2"/>
    <w:rsid w:val="00DC245D"/>
    <w:rsid w:val="00DC4E74"/>
    <w:rsid w:val="00DC5E34"/>
    <w:rsid w:val="00DD0FDD"/>
    <w:rsid w:val="00DD13B8"/>
    <w:rsid w:val="00DD22A1"/>
    <w:rsid w:val="00DD3436"/>
    <w:rsid w:val="00DD4262"/>
    <w:rsid w:val="00DD7019"/>
    <w:rsid w:val="00DD722F"/>
    <w:rsid w:val="00DE07D8"/>
    <w:rsid w:val="00DE164E"/>
    <w:rsid w:val="00DE1900"/>
    <w:rsid w:val="00DE1FA0"/>
    <w:rsid w:val="00DE249E"/>
    <w:rsid w:val="00DE676A"/>
    <w:rsid w:val="00DF63E2"/>
    <w:rsid w:val="00DF6E3F"/>
    <w:rsid w:val="00DF7AF5"/>
    <w:rsid w:val="00E000D9"/>
    <w:rsid w:val="00E0040A"/>
    <w:rsid w:val="00E016C7"/>
    <w:rsid w:val="00E03A6B"/>
    <w:rsid w:val="00E046D2"/>
    <w:rsid w:val="00E0553F"/>
    <w:rsid w:val="00E06766"/>
    <w:rsid w:val="00E10133"/>
    <w:rsid w:val="00E12A72"/>
    <w:rsid w:val="00E12E47"/>
    <w:rsid w:val="00E14EDF"/>
    <w:rsid w:val="00E151CD"/>
    <w:rsid w:val="00E158BE"/>
    <w:rsid w:val="00E166D2"/>
    <w:rsid w:val="00E16A30"/>
    <w:rsid w:val="00E202D5"/>
    <w:rsid w:val="00E206A2"/>
    <w:rsid w:val="00E211AC"/>
    <w:rsid w:val="00E225D2"/>
    <w:rsid w:val="00E22898"/>
    <w:rsid w:val="00E2652F"/>
    <w:rsid w:val="00E3100F"/>
    <w:rsid w:val="00E345B1"/>
    <w:rsid w:val="00E36686"/>
    <w:rsid w:val="00E37095"/>
    <w:rsid w:val="00E3775B"/>
    <w:rsid w:val="00E37FE2"/>
    <w:rsid w:val="00E4089D"/>
    <w:rsid w:val="00E40FBD"/>
    <w:rsid w:val="00E4160B"/>
    <w:rsid w:val="00E44A06"/>
    <w:rsid w:val="00E461C7"/>
    <w:rsid w:val="00E46844"/>
    <w:rsid w:val="00E50652"/>
    <w:rsid w:val="00E51D82"/>
    <w:rsid w:val="00E5385B"/>
    <w:rsid w:val="00E53DC4"/>
    <w:rsid w:val="00E54AD2"/>
    <w:rsid w:val="00E56C22"/>
    <w:rsid w:val="00E6141C"/>
    <w:rsid w:val="00E616DC"/>
    <w:rsid w:val="00E6204C"/>
    <w:rsid w:val="00E639F1"/>
    <w:rsid w:val="00E63F46"/>
    <w:rsid w:val="00E660D0"/>
    <w:rsid w:val="00E67457"/>
    <w:rsid w:val="00E73C40"/>
    <w:rsid w:val="00E74588"/>
    <w:rsid w:val="00E7770C"/>
    <w:rsid w:val="00E8116E"/>
    <w:rsid w:val="00E819C9"/>
    <w:rsid w:val="00E8217F"/>
    <w:rsid w:val="00E846F8"/>
    <w:rsid w:val="00E84B4C"/>
    <w:rsid w:val="00E865BA"/>
    <w:rsid w:val="00E908C5"/>
    <w:rsid w:val="00E914B5"/>
    <w:rsid w:val="00E927C0"/>
    <w:rsid w:val="00E931A4"/>
    <w:rsid w:val="00E95829"/>
    <w:rsid w:val="00E95CF6"/>
    <w:rsid w:val="00E9621D"/>
    <w:rsid w:val="00E97150"/>
    <w:rsid w:val="00EA316E"/>
    <w:rsid w:val="00EA3CB4"/>
    <w:rsid w:val="00EA5EF1"/>
    <w:rsid w:val="00EA6034"/>
    <w:rsid w:val="00EA6940"/>
    <w:rsid w:val="00EA6E1C"/>
    <w:rsid w:val="00EA709B"/>
    <w:rsid w:val="00EA7547"/>
    <w:rsid w:val="00EA7C4A"/>
    <w:rsid w:val="00EB084E"/>
    <w:rsid w:val="00EB0EAA"/>
    <w:rsid w:val="00EB2ABF"/>
    <w:rsid w:val="00EB301D"/>
    <w:rsid w:val="00EB5224"/>
    <w:rsid w:val="00EB5F0B"/>
    <w:rsid w:val="00EB6390"/>
    <w:rsid w:val="00EB66CD"/>
    <w:rsid w:val="00EB6CE5"/>
    <w:rsid w:val="00EB7A5B"/>
    <w:rsid w:val="00EC2626"/>
    <w:rsid w:val="00EC2760"/>
    <w:rsid w:val="00EC3779"/>
    <w:rsid w:val="00EC441C"/>
    <w:rsid w:val="00EC4654"/>
    <w:rsid w:val="00EC4B17"/>
    <w:rsid w:val="00EC4BD0"/>
    <w:rsid w:val="00EC61B8"/>
    <w:rsid w:val="00EC6971"/>
    <w:rsid w:val="00EC7C2E"/>
    <w:rsid w:val="00ED0A5A"/>
    <w:rsid w:val="00ED0D23"/>
    <w:rsid w:val="00ED1239"/>
    <w:rsid w:val="00ED238F"/>
    <w:rsid w:val="00ED414B"/>
    <w:rsid w:val="00ED5831"/>
    <w:rsid w:val="00ED62B2"/>
    <w:rsid w:val="00ED6432"/>
    <w:rsid w:val="00ED76F2"/>
    <w:rsid w:val="00EE0537"/>
    <w:rsid w:val="00EE3A0F"/>
    <w:rsid w:val="00EE5D76"/>
    <w:rsid w:val="00EF027D"/>
    <w:rsid w:val="00EF0576"/>
    <w:rsid w:val="00EF1653"/>
    <w:rsid w:val="00EF214D"/>
    <w:rsid w:val="00EF6857"/>
    <w:rsid w:val="00EF6EC8"/>
    <w:rsid w:val="00EF7B61"/>
    <w:rsid w:val="00EF7BFE"/>
    <w:rsid w:val="00F005A4"/>
    <w:rsid w:val="00F010D5"/>
    <w:rsid w:val="00F04FC3"/>
    <w:rsid w:val="00F05876"/>
    <w:rsid w:val="00F062C2"/>
    <w:rsid w:val="00F0790C"/>
    <w:rsid w:val="00F1050B"/>
    <w:rsid w:val="00F10611"/>
    <w:rsid w:val="00F11BF2"/>
    <w:rsid w:val="00F16264"/>
    <w:rsid w:val="00F171B1"/>
    <w:rsid w:val="00F21DB4"/>
    <w:rsid w:val="00F236F8"/>
    <w:rsid w:val="00F24B0D"/>
    <w:rsid w:val="00F254BD"/>
    <w:rsid w:val="00F25A42"/>
    <w:rsid w:val="00F264EC"/>
    <w:rsid w:val="00F2704D"/>
    <w:rsid w:val="00F30020"/>
    <w:rsid w:val="00F30AC5"/>
    <w:rsid w:val="00F31E8D"/>
    <w:rsid w:val="00F3336C"/>
    <w:rsid w:val="00F34673"/>
    <w:rsid w:val="00F369DD"/>
    <w:rsid w:val="00F43372"/>
    <w:rsid w:val="00F43414"/>
    <w:rsid w:val="00F449AA"/>
    <w:rsid w:val="00F44A71"/>
    <w:rsid w:val="00F4620C"/>
    <w:rsid w:val="00F4672B"/>
    <w:rsid w:val="00F470F0"/>
    <w:rsid w:val="00F51F1F"/>
    <w:rsid w:val="00F52B72"/>
    <w:rsid w:val="00F531E4"/>
    <w:rsid w:val="00F62021"/>
    <w:rsid w:val="00F63202"/>
    <w:rsid w:val="00F64558"/>
    <w:rsid w:val="00F65F48"/>
    <w:rsid w:val="00F66AC3"/>
    <w:rsid w:val="00F67101"/>
    <w:rsid w:val="00F673A3"/>
    <w:rsid w:val="00F70915"/>
    <w:rsid w:val="00F7096C"/>
    <w:rsid w:val="00F72CBE"/>
    <w:rsid w:val="00F732D0"/>
    <w:rsid w:val="00F76D6D"/>
    <w:rsid w:val="00F7783C"/>
    <w:rsid w:val="00F8145E"/>
    <w:rsid w:val="00F8195A"/>
    <w:rsid w:val="00F8214F"/>
    <w:rsid w:val="00F84B39"/>
    <w:rsid w:val="00F85789"/>
    <w:rsid w:val="00F87F32"/>
    <w:rsid w:val="00F91D74"/>
    <w:rsid w:val="00F92A60"/>
    <w:rsid w:val="00F95B22"/>
    <w:rsid w:val="00F95D72"/>
    <w:rsid w:val="00F969A1"/>
    <w:rsid w:val="00F96BA7"/>
    <w:rsid w:val="00F975F0"/>
    <w:rsid w:val="00FA29C2"/>
    <w:rsid w:val="00FA420D"/>
    <w:rsid w:val="00FA4FF7"/>
    <w:rsid w:val="00FA611F"/>
    <w:rsid w:val="00FA653B"/>
    <w:rsid w:val="00FA6946"/>
    <w:rsid w:val="00FB2B80"/>
    <w:rsid w:val="00FB5AFA"/>
    <w:rsid w:val="00FB63DD"/>
    <w:rsid w:val="00FC0031"/>
    <w:rsid w:val="00FC078B"/>
    <w:rsid w:val="00FC0F5D"/>
    <w:rsid w:val="00FC3885"/>
    <w:rsid w:val="00FC6B27"/>
    <w:rsid w:val="00FC72AB"/>
    <w:rsid w:val="00FD1C3A"/>
    <w:rsid w:val="00FD2615"/>
    <w:rsid w:val="00FD3224"/>
    <w:rsid w:val="00FE43F8"/>
    <w:rsid w:val="00FE4531"/>
    <w:rsid w:val="00FE45E3"/>
    <w:rsid w:val="00FE474A"/>
    <w:rsid w:val="00FE4A26"/>
    <w:rsid w:val="00FE7187"/>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8493F"/>
  <w15:chartTrackingRefBased/>
  <w15:docId w15:val="{4C73966F-D7FF-49FD-9541-12F0F3FC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381635689">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90448182">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Pages>
  <Words>2265</Words>
  <Characters>13592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15826</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17</cp:revision>
  <cp:lastPrinted>2023-05-23T08:58:00Z</cp:lastPrinted>
  <dcterms:created xsi:type="dcterms:W3CDTF">2024-10-28T12:04:00Z</dcterms:created>
  <dcterms:modified xsi:type="dcterms:W3CDTF">2025-10-31T10:37:00Z</dcterms:modified>
</cp:coreProperties>
</file>